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616CE" w14:textId="22BA2A8A" w:rsidR="00E05DB0" w:rsidRPr="00D5158A" w:rsidRDefault="00E05DB0" w:rsidP="009F5D64">
      <w:pPr>
        <w:tabs>
          <w:tab w:val="left" w:pos="1566"/>
          <w:tab w:val="left" w:pos="2880"/>
          <w:tab w:val="left" w:pos="4180"/>
        </w:tabs>
        <w:spacing w:before="158" w:line="276" w:lineRule="auto"/>
        <w:rPr>
          <w:rFonts w:eastAsia="Calibri" w:cstheme="minorHAnsi"/>
        </w:rPr>
      </w:pPr>
    </w:p>
    <w:p w14:paraId="4D35C536" w14:textId="77777777" w:rsidR="00E05DB0" w:rsidRPr="00D5158A" w:rsidRDefault="00E05DB0" w:rsidP="00D5158A">
      <w:pPr>
        <w:spacing w:line="276" w:lineRule="auto"/>
        <w:jc w:val="right"/>
        <w:rPr>
          <w:rFonts w:eastAsia="Calibri" w:cstheme="minorHAnsi"/>
        </w:rPr>
      </w:pPr>
      <w:r w:rsidRPr="00D5158A">
        <w:rPr>
          <w:rFonts w:eastAsia="Calibri" w:cstheme="minorHAnsi"/>
        </w:rPr>
        <w:t xml:space="preserve">Załącznik nr </w:t>
      </w:r>
      <w:r w:rsidR="0088158E" w:rsidRPr="00D5158A">
        <w:rPr>
          <w:rFonts w:eastAsia="Calibri" w:cstheme="minorHAnsi"/>
        </w:rPr>
        <w:t>5</w:t>
      </w:r>
      <w:r w:rsidRPr="00D5158A">
        <w:rPr>
          <w:rFonts w:eastAsia="Calibri" w:cstheme="minorHAnsi"/>
        </w:rPr>
        <w:t xml:space="preserve"> do SWZ</w:t>
      </w:r>
    </w:p>
    <w:p w14:paraId="22DB836F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  <w:b/>
        </w:rPr>
      </w:pPr>
    </w:p>
    <w:p w14:paraId="5A4DF27E" w14:textId="1C8E544A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jc w:val="both"/>
        <w:rPr>
          <w:rFonts w:eastAsia="Calibri" w:cstheme="minorHAnsi"/>
          <w:color w:val="000000"/>
        </w:rPr>
      </w:pPr>
      <w:r w:rsidRPr="00D5158A">
        <w:rPr>
          <w:rFonts w:eastAsia="Calibri" w:cstheme="minorHAnsi"/>
          <w:color w:val="000000"/>
        </w:rPr>
        <w:t xml:space="preserve">Nazwa (firma) i adres </w:t>
      </w:r>
      <w:r w:rsidR="00476040">
        <w:rPr>
          <w:rFonts w:eastAsia="Calibri" w:cstheme="minorHAnsi"/>
          <w:color w:val="000000"/>
        </w:rPr>
        <w:t>W</w:t>
      </w:r>
      <w:r w:rsidRPr="00D5158A">
        <w:rPr>
          <w:rFonts w:eastAsia="Calibri" w:cstheme="minorHAnsi"/>
          <w:color w:val="000000"/>
        </w:rPr>
        <w:t>ykonawcy:</w:t>
      </w:r>
      <w:r w:rsidRPr="00D5158A">
        <w:rPr>
          <w:rFonts w:eastAsia="Calibri" w:cstheme="minorHAnsi"/>
          <w:color w:val="000000"/>
        </w:rPr>
        <w:tab/>
        <w:t>......................................................................................................</w:t>
      </w:r>
    </w:p>
    <w:p w14:paraId="7B5CBC50" w14:textId="77777777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ind w:left="142"/>
        <w:jc w:val="both"/>
        <w:rPr>
          <w:rFonts w:eastAsia="Calibri" w:cstheme="minorHAnsi"/>
          <w:color w:val="000000"/>
        </w:rPr>
      </w:pPr>
      <w:r w:rsidRPr="00D5158A">
        <w:rPr>
          <w:rFonts w:eastAsia="Calibri" w:cstheme="minorHAnsi"/>
          <w:color w:val="000000"/>
        </w:rPr>
        <w:tab/>
        <w:t>......................................................................................................</w:t>
      </w:r>
    </w:p>
    <w:p w14:paraId="2FB14286" w14:textId="77777777" w:rsidR="00E05DB0" w:rsidRPr="00D5158A" w:rsidRDefault="00E05DB0" w:rsidP="00D5158A">
      <w:pPr>
        <w:tabs>
          <w:tab w:val="left" w:pos="-5387"/>
          <w:tab w:val="left" w:pos="3402"/>
        </w:tabs>
        <w:spacing w:line="276" w:lineRule="auto"/>
        <w:ind w:left="142"/>
        <w:jc w:val="both"/>
        <w:rPr>
          <w:rFonts w:eastAsia="Calibri" w:cstheme="minorHAnsi"/>
          <w:color w:val="000000"/>
        </w:rPr>
      </w:pPr>
      <w:r w:rsidRPr="00D5158A">
        <w:rPr>
          <w:rFonts w:eastAsia="Calibri" w:cstheme="minorHAnsi"/>
          <w:color w:val="000000"/>
        </w:rPr>
        <w:tab/>
        <w:t>......................................................................................................</w:t>
      </w:r>
    </w:p>
    <w:p w14:paraId="3E51D317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</w:rPr>
      </w:pPr>
    </w:p>
    <w:p w14:paraId="641BECF9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b/>
        </w:rPr>
      </w:pPr>
      <w:r w:rsidRPr="00D5158A">
        <w:rPr>
          <w:rFonts w:eastAsia="Calibri" w:cstheme="minorHAnsi"/>
          <w:b/>
        </w:rPr>
        <w:t>Wykaz robót budowlanych</w:t>
      </w:r>
    </w:p>
    <w:p w14:paraId="1E5F0193" w14:textId="77777777" w:rsidR="001B3209" w:rsidRPr="00D5158A" w:rsidRDefault="001B3209" w:rsidP="00D5158A">
      <w:pPr>
        <w:spacing w:line="276" w:lineRule="auto"/>
        <w:jc w:val="center"/>
        <w:rPr>
          <w:rFonts w:eastAsia="Calibri" w:cstheme="minorHAnsi"/>
          <w:sz w:val="24"/>
          <w:szCs w:val="24"/>
        </w:rPr>
      </w:pPr>
      <w:r w:rsidRPr="00D5158A">
        <w:rPr>
          <w:rFonts w:eastAsia="Calibri" w:cstheme="minorHAnsi"/>
          <w:color w:val="00000A"/>
        </w:rPr>
        <w:t xml:space="preserve">potwierdzający spełnianie warunku, o którym mowa w rozdz. 5 ust. 1 pkt 4 </w:t>
      </w:r>
      <w:r w:rsidR="00513995" w:rsidRPr="00D5158A">
        <w:rPr>
          <w:rFonts w:eastAsia="Calibri" w:cstheme="minorHAnsi"/>
          <w:color w:val="00000A"/>
        </w:rPr>
        <w:t>lit. a</w:t>
      </w:r>
      <w:r w:rsidRPr="00D5158A">
        <w:rPr>
          <w:rFonts w:eastAsia="Calibri" w:cstheme="minorHAnsi"/>
          <w:color w:val="00000A"/>
        </w:rPr>
        <w:t>) SWZ</w:t>
      </w:r>
    </w:p>
    <w:p w14:paraId="3DCC1435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</w:p>
    <w:tbl>
      <w:tblPr>
        <w:tblW w:w="9064" w:type="dxa"/>
        <w:tblLayout w:type="fixed"/>
        <w:tblLook w:val="0400" w:firstRow="0" w:lastRow="0" w:firstColumn="0" w:lastColumn="0" w:noHBand="0" w:noVBand="1"/>
      </w:tblPr>
      <w:tblGrid>
        <w:gridCol w:w="653"/>
        <w:gridCol w:w="3450"/>
        <w:gridCol w:w="2126"/>
        <w:gridCol w:w="1418"/>
        <w:gridCol w:w="1417"/>
      </w:tblGrid>
      <w:tr w:rsidR="00E05DB0" w:rsidRPr="00D5158A" w14:paraId="028F5895" w14:textId="77777777" w:rsidTr="00FD19FC">
        <w:tc>
          <w:tcPr>
            <w:tcW w:w="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59300ABF" w14:textId="77777777" w:rsidR="00E05DB0" w:rsidRPr="00D5158A" w:rsidRDefault="00E05DB0" w:rsidP="00D5158A">
            <w:pPr>
              <w:spacing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5158A">
              <w:rPr>
                <w:rFonts w:eastAsia="Calibri" w:cstheme="minorHAns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231924E5" w14:textId="77777777" w:rsidR="00E05DB0" w:rsidRPr="00D5158A" w:rsidRDefault="00A90061" w:rsidP="00D5158A">
            <w:pPr>
              <w:spacing w:line="276" w:lineRule="auto"/>
              <w:jc w:val="center"/>
              <w:rPr>
                <w:rFonts w:eastAsia="Calibri" w:cstheme="minorHAnsi"/>
                <w:sz w:val="20"/>
                <w:szCs w:val="20"/>
                <w:highlight w:val="green"/>
              </w:rPr>
            </w:pPr>
            <w:r w:rsidRPr="00D5158A">
              <w:rPr>
                <w:rFonts w:eastAsia="Calibri" w:cstheme="minorHAnsi"/>
                <w:sz w:val="20"/>
                <w:szCs w:val="20"/>
              </w:rPr>
              <w:t>Nazwa zamówienia i zakres</w:t>
            </w:r>
            <w:r w:rsidR="00E05DB0" w:rsidRPr="00D5158A">
              <w:rPr>
                <w:rFonts w:eastAsia="Calibri" w:cstheme="minorHAnsi"/>
                <w:sz w:val="20"/>
                <w:szCs w:val="20"/>
              </w:rPr>
              <w:t xml:space="preserve"> robót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16A92110" w14:textId="759E7C6A" w:rsidR="00E05DB0" w:rsidRPr="00D5158A" w:rsidRDefault="00476040" w:rsidP="00476040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</w:t>
            </w:r>
            <w:r w:rsidR="00E05DB0" w:rsidRPr="00D5158A">
              <w:rPr>
                <w:rFonts w:eastAsia="Calibri" w:cstheme="minorHAnsi"/>
                <w:color w:val="000000"/>
                <w:sz w:val="20"/>
                <w:szCs w:val="20"/>
              </w:rPr>
              <w:t>odmiot, na rzecz którego roboty zostały wykonane</w:t>
            </w:r>
          </w:p>
          <w:p w14:paraId="71661B4E" w14:textId="77777777" w:rsidR="00E05DB0" w:rsidRPr="00D5158A" w:rsidRDefault="00E05DB0" w:rsidP="00D5158A">
            <w:pPr>
              <w:spacing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5158A">
              <w:rPr>
                <w:rFonts w:eastAsia="Calibri" w:cstheme="minorHAnsi"/>
                <w:color w:val="000000"/>
                <w:sz w:val="20"/>
                <w:szCs w:val="20"/>
              </w:rPr>
              <w:t>(nazwa, adres)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75327DE3" w14:textId="77777777" w:rsidR="00E05DB0" w:rsidRPr="00D5158A" w:rsidRDefault="00E05DB0" w:rsidP="00D5158A">
            <w:pPr>
              <w:spacing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5158A">
              <w:rPr>
                <w:rFonts w:eastAsia="Calibri" w:cstheme="minorHAnsi"/>
                <w:color w:val="000000"/>
                <w:sz w:val="20"/>
                <w:szCs w:val="20"/>
              </w:rPr>
              <w:t>Wartość robót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D1465BA" w14:textId="77777777" w:rsidR="00E05DB0" w:rsidRPr="00D5158A" w:rsidRDefault="00E05DB0" w:rsidP="00D5158A">
            <w:pPr>
              <w:spacing w:line="276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D5158A">
              <w:rPr>
                <w:rFonts w:eastAsia="Calibri" w:cstheme="minorHAnsi"/>
                <w:color w:val="000000"/>
                <w:sz w:val="20"/>
                <w:szCs w:val="20"/>
              </w:rPr>
              <w:t>Data i miejsce wykonania</w:t>
            </w:r>
          </w:p>
        </w:tc>
      </w:tr>
      <w:tr w:rsidR="00E05DB0" w:rsidRPr="00D5158A" w14:paraId="6DD0A0AB" w14:textId="77777777" w:rsidTr="00A476DA">
        <w:trPr>
          <w:trHeight w:val="2668"/>
        </w:trPr>
        <w:tc>
          <w:tcPr>
            <w:tcW w:w="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5045EE98" w14:textId="77777777" w:rsidR="00E05DB0" w:rsidRPr="00D5158A" w:rsidRDefault="00E05DB0" w:rsidP="00D5158A">
            <w:pPr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</w:p>
          <w:p w14:paraId="25DF2C57" w14:textId="77777777" w:rsidR="00E05DB0" w:rsidRPr="00D5158A" w:rsidRDefault="00E05DB0" w:rsidP="00D5158A">
            <w:pPr>
              <w:spacing w:line="276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D5158A">
              <w:rPr>
                <w:rFonts w:eastAsia="Calibri" w:cstheme="minorHAnsi"/>
                <w:color w:val="000000"/>
                <w:sz w:val="20"/>
                <w:szCs w:val="20"/>
              </w:rPr>
              <w:t>1</w:t>
            </w:r>
          </w:p>
          <w:p w14:paraId="7DB4DE64" w14:textId="77777777" w:rsidR="00E05DB0" w:rsidRPr="00D5158A" w:rsidRDefault="00E05DB0" w:rsidP="00D5158A">
            <w:pPr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1EC4ABE6" w14:textId="77777777" w:rsidR="00E05DB0" w:rsidRPr="00D5158A" w:rsidRDefault="00E05DB0" w:rsidP="00D5158A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7A035CE9" w14:textId="77777777" w:rsidR="00E05DB0" w:rsidRPr="00D5158A" w:rsidRDefault="00E05DB0" w:rsidP="00D5158A">
            <w:pPr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6E1045FC" w14:textId="77777777" w:rsidR="00E05DB0" w:rsidRPr="00D5158A" w:rsidRDefault="00E05DB0" w:rsidP="00D5158A">
            <w:pPr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159D1C2" w14:textId="77777777" w:rsidR="00E05DB0" w:rsidRPr="00D5158A" w:rsidRDefault="00E05DB0" w:rsidP="00D5158A">
            <w:pPr>
              <w:spacing w:line="276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10209E54" w14:textId="77777777" w:rsidR="004058A9" w:rsidRDefault="004058A9" w:rsidP="004058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141F6DC" w14:textId="6DD143BD" w:rsidR="004058A9" w:rsidRPr="004058A9" w:rsidRDefault="004058A9" w:rsidP="004058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4058A9">
        <w:rPr>
          <w:rFonts w:ascii="Calibri" w:hAnsi="Calibri" w:cs="Calibri"/>
          <w:color w:val="000000"/>
        </w:rPr>
        <w:t xml:space="preserve">Załączniki: </w:t>
      </w:r>
    </w:p>
    <w:p w14:paraId="5AA80487" w14:textId="77777777" w:rsidR="004058A9" w:rsidRDefault="004058A9" w:rsidP="004058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4058A9">
        <w:rPr>
          <w:rFonts w:ascii="Calibri" w:hAnsi="Calibri" w:cs="Calibri"/>
          <w:color w:val="000000"/>
        </w:rPr>
        <w:t xml:space="preserve">Do wykazu załączamy dowody określające, czy roboty budowlane wymienione w wykazie zostały wykonane należycie. </w:t>
      </w:r>
    </w:p>
    <w:p w14:paraId="536C411A" w14:textId="77777777" w:rsidR="004058A9" w:rsidRPr="004058A9" w:rsidRDefault="004058A9" w:rsidP="004058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AC29F20" w14:textId="77777777" w:rsidR="004058A9" w:rsidRPr="004058A9" w:rsidRDefault="004058A9" w:rsidP="004058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4058A9">
        <w:rPr>
          <w:rFonts w:ascii="Calibri" w:hAnsi="Calibri" w:cs="Calibri"/>
          <w:i/>
          <w:iCs/>
          <w:color w:val="000000"/>
          <w:sz w:val="20"/>
          <w:szCs w:val="20"/>
        </w:rPr>
        <w:t xml:space="preserve">Uwaga: </w:t>
      </w:r>
    </w:p>
    <w:p w14:paraId="175F97E5" w14:textId="77777777" w:rsidR="004058A9" w:rsidRPr="004058A9" w:rsidRDefault="004058A9" w:rsidP="004058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4058A9">
        <w:rPr>
          <w:rFonts w:ascii="Calibri" w:hAnsi="Calibri" w:cs="Calibri"/>
          <w:i/>
          <w:iCs/>
          <w:color w:val="000000"/>
          <w:sz w:val="20"/>
          <w:szCs w:val="20"/>
        </w:rPr>
        <w:t xml:space="preserve">1. Dowodami, o których mowa powyżej są: </w:t>
      </w:r>
    </w:p>
    <w:p w14:paraId="4952FD0A" w14:textId="77777777" w:rsidR="004058A9" w:rsidRPr="004058A9" w:rsidRDefault="004058A9" w:rsidP="004058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4058A9">
        <w:rPr>
          <w:rFonts w:ascii="Calibri" w:hAnsi="Calibri" w:cs="Calibri"/>
          <w:i/>
          <w:iCs/>
          <w:color w:val="000000"/>
          <w:sz w:val="20"/>
          <w:szCs w:val="20"/>
        </w:rPr>
        <w:t xml:space="preserve">1) referencje; </w:t>
      </w:r>
    </w:p>
    <w:p w14:paraId="0FC2421A" w14:textId="77777777" w:rsidR="004058A9" w:rsidRPr="004058A9" w:rsidRDefault="004058A9" w:rsidP="004058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4058A9">
        <w:rPr>
          <w:rFonts w:ascii="Calibri" w:hAnsi="Calibri" w:cs="Calibri"/>
          <w:i/>
          <w:iCs/>
          <w:color w:val="000000"/>
          <w:sz w:val="20"/>
          <w:szCs w:val="20"/>
        </w:rPr>
        <w:t xml:space="preserve">2) inne dokumenty sporządzone przez podmiot na rzecz którego roboty budowlane zostały wykonywane, a jeżeli wykonawca z przyczyn niezależnych od niego nie jest w stanie uzyskać tych dokumentów - inne odpowiednie dokumenty. </w:t>
      </w:r>
    </w:p>
    <w:p w14:paraId="059321EE" w14:textId="2A6E8E47" w:rsidR="00B66BDF" w:rsidRPr="008F7103" w:rsidRDefault="004058A9" w:rsidP="004058A9">
      <w:pPr>
        <w:spacing w:line="276" w:lineRule="auto"/>
        <w:rPr>
          <w:rFonts w:eastAsia="Calibri" w:cstheme="minorHAnsi"/>
        </w:rPr>
      </w:pPr>
      <w:r w:rsidRPr="004058A9">
        <w:rPr>
          <w:rFonts w:ascii="Calibri" w:hAnsi="Calibri" w:cs="Calibri"/>
          <w:i/>
          <w:iCs/>
          <w:color w:val="000000"/>
          <w:sz w:val="20"/>
          <w:szCs w:val="20"/>
        </w:rPr>
        <w:t>W odniesieniu do warunków dotyczących wykształcenia, kwalifikacji zawodowych lub doświadczenia, Wykonawcy mogą polegać na zdolnościach podmiotów udostępniających</w:t>
      </w:r>
    </w:p>
    <w:sectPr w:rsidR="00B66BDF" w:rsidRPr="008F7103" w:rsidSect="003E44C3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EEEF9" w14:textId="77777777" w:rsidR="008F2A5E" w:rsidRDefault="008F2A5E" w:rsidP="00C05791">
      <w:pPr>
        <w:spacing w:after="0" w:line="240" w:lineRule="auto"/>
      </w:pPr>
      <w:r>
        <w:separator/>
      </w:r>
    </w:p>
  </w:endnote>
  <w:endnote w:type="continuationSeparator" w:id="0">
    <w:p w14:paraId="09683817" w14:textId="77777777" w:rsidR="008F2A5E" w:rsidRDefault="008F2A5E" w:rsidP="00C0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-Bold">
    <w:altName w:val="Verdana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5203869"/>
      <w:docPartObj>
        <w:docPartGallery w:val="Page Numbers (Bottom of Page)"/>
        <w:docPartUnique/>
      </w:docPartObj>
    </w:sdtPr>
    <w:sdtContent>
      <w:p w14:paraId="1FB38972" w14:textId="77777777" w:rsidR="00436EE0" w:rsidRDefault="00436EE0" w:rsidP="00687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D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B9315" w14:textId="77777777" w:rsidR="008F2A5E" w:rsidRDefault="008F2A5E" w:rsidP="00C05791">
      <w:pPr>
        <w:spacing w:after="0" w:line="240" w:lineRule="auto"/>
      </w:pPr>
      <w:r>
        <w:separator/>
      </w:r>
    </w:p>
  </w:footnote>
  <w:footnote w:type="continuationSeparator" w:id="0">
    <w:p w14:paraId="28BDE38B" w14:textId="77777777" w:rsidR="008F2A5E" w:rsidRDefault="008F2A5E" w:rsidP="00C0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FC28C" w14:textId="5674A1FE" w:rsidR="001812F5" w:rsidRDefault="001812F5" w:rsidP="001812F5">
    <w:pPr>
      <w:pStyle w:val="Standard"/>
      <w:spacing w:after="120"/>
      <w:jc w:val="right"/>
    </w:pPr>
    <w:r>
      <w:rPr>
        <w:rFonts w:ascii="Calibri" w:hAnsi="Calibri"/>
        <w:sz w:val="20"/>
        <w:szCs w:val="20"/>
      </w:rPr>
      <w:t xml:space="preserve">Numer sprawy: </w:t>
    </w:r>
    <w:r w:rsidR="000B00E7">
      <w:rPr>
        <w:rFonts w:ascii="Calibri" w:hAnsi="Calibri"/>
        <w:sz w:val="20"/>
        <w:szCs w:val="20"/>
      </w:rPr>
      <w:t>I</w:t>
    </w:r>
    <w:r w:rsidR="00081E06" w:rsidRPr="00081E06">
      <w:rPr>
        <w:rFonts w:ascii="Calibri" w:hAnsi="Calibri"/>
        <w:sz w:val="20"/>
        <w:szCs w:val="20"/>
      </w:rPr>
      <w:t>GKR.271.1.</w:t>
    </w:r>
    <w:r w:rsidR="000B00E7">
      <w:rPr>
        <w:rFonts w:ascii="Calibri" w:hAnsi="Calibri"/>
        <w:sz w:val="20"/>
        <w:szCs w:val="20"/>
      </w:rPr>
      <w:t>1</w:t>
    </w:r>
    <w:r w:rsidR="00081E06" w:rsidRPr="00081E06">
      <w:rPr>
        <w:rFonts w:ascii="Calibri" w:hAnsi="Calibri"/>
        <w:sz w:val="20"/>
        <w:szCs w:val="20"/>
      </w:rPr>
      <w:t>8.2025.MK</w:t>
    </w:r>
  </w:p>
  <w:p w14:paraId="448FFFDA" w14:textId="3B135789" w:rsidR="00436EE0" w:rsidRPr="002B11FD" w:rsidRDefault="00436EE0" w:rsidP="002B11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C0EFC" w14:textId="77777777" w:rsidR="002B11FD" w:rsidRDefault="002B11FD" w:rsidP="002B11FD">
    <w:pPr>
      <w:pStyle w:val="Standard"/>
      <w:autoSpaceDE w:val="0"/>
      <w:spacing w:after="120"/>
      <w:jc w:val="right"/>
      <w:rPr>
        <w:rFonts w:asciiTheme="minorHAnsi" w:hAnsiTheme="minorHAnsi" w:cs="Times New Roman"/>
        <w:sz w:val="20"/>
        <w:szCs w:val="20"/>
      </w:rPr>
    </w:pPr>
    <w:r>
      <w:rPr>
        <w:rFonts w:asciiTheme="minorHAnsi" w:eastAsia="Verdana-Bold" w:hAnsiTheme="minorHAnsi" w:cs="Times New Roman"/>
        <w:sz w:val="20"/>
        <w:szCs w:val="20"/>
      </w:rPr>
      <w:t>Numer sprawy: IGKR.271.2.6.2023.MK</w:t>
    </w:r>
  </w:p>
  <w:p w14:paraId="0BB48880" w14:textId="037783E8" w:rsidR="00436EE0" w:rsidRPr="002B11FD" w:rsidRDefault="00436EE0" w:rsidP="002B11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  <w:sz w:val="22"/>
        <w:szCs w:val="22"/>
      </w:rPr>
    </w:lvl>
  </w:abstractNum>
  <w:abstractNum w:abstractNumId="3" w15:restartNumberingAfterBreak="0">
    <w:nsid w:val="00000004"/>
    <w:multiLevelType w:val="multilevel"/>
    <w:tmpl w:val="F05CA48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" w:eastAsia="Times New Roman" w:hAnsi="Calibri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multilevel"/>
    <w:tmpl w:val="90EC587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multilevel"/>
    <w:tmpl w:val="CA14F9C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00000008"/>
    <w:multiLevelType w:val="multilevel"/>
    <w:tmpl w:val="40B82D2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D3CA7D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91562DA2"/>
    <w:name w:val="WW8Num1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multilevel"/>
    <w:tmpl w:val="DFF42DF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44"/>
        </w:tabs>
        <w:ind w:left="944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1"/>
        </w:tabs>
        <w:ind w:left="132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338"/>
        </w:tabs>
        <w:ind w:left="133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15"/>
        </w:tabs>
        <w:ind w:left="1715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732"/>
        </w:tabs>
        <w:ind w:left="1732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109"/>
        </w:tabs>
        <w:ind w:left="2109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03"/>
        </w:tabs>
        <w:ind w:left="2503" w:hanging="180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5240CFC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i w:val="0"/>
        <w:sz w:val="22"/>
        <w:szCs w:val="22"/>
      </w:rPr>
    </w:lvl>
  </w:abstractNum>
  <w:abstractNum w:abstractNumId="14" w15:restartNumberingAfterBreak="0">
    <w:nsid w:val="0000000F"/>
    <w:multiLevelType w:val="multilevel"/>
    <w:tmpl w:val="5F12B8D2"/>
    <w:styleLink w:val="WWNum5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3AFC3D9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1"/>
    <w:multiLevelType w:val="multilevel"/>
    <w:tmpl w:val="97BC995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8F16DF5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Calibri" w:hAnsiTheme="minorHAnsi" w:cstheme="minorHAnsi" w:hint="default"/>
        <w:b w:val="0"/>
        <w:bCs w:val="0"/>
        <w:color w:val="FFC000" w:themeColor="accent4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</w:abstractNum>
  <w:abstractNum w:abstractNumId="18" w15:restartNumberingAfterBreak="0">
    <w:nsid w:val="00000013"/>
    <w:multiLevelType w:val="multilevel"/>
    <w:tmpl w:val="007E46C8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9" w15:restartNumberingAfterBreak="0">
    <w:nsid w:val="00000014"/>
    <w:multiLevelType w:val="multilevel"/>
    <w:tmpl w:val="086ED8E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5"/>
    <w:multiLevelType w:val="multilevel"/>
    <w:tmpl w:val="D582959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00000016"/>
    <w:multiLevelType w:val="multilevel"/>
    <w:tmpl w:val="578C2BA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4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18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47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9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1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3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07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 w:hint="default"/>
        <w:color w:val="auto"/>
        <w:sz w:val="22"/>
        <w:lang w:eastAsia="ar-SA"/>
      </w:rPr>
    </w:lvl>
  </w:abstractNum>
  <w:abstractNum w:abstractNumId="23" w15:restartNumberingAfterBreak="0">
    <w:nsid w:val="00000018"/>
    <w:multiLevelType w:val="singleLevel"/>
    <w:tmpl w:val="22E40CFA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Theme="minorHAnsi" w:hAnsiTheme="minorHAnsi" w:cstheme="minorHAnsi" w:hint="default"/>
        <w:sz w:val="22"/>
        <w:lang w:eastAsia="ar-SA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5" w15:restartNumberingAfterBreak="0">
    <w:nsid w:val="0000001A"/>
    <w:multiLevelType w:val="multilevel"/>
    <w:tmpl w:val="3E82705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000000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C1964600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bullet"/>
      <w:lvlText w:val=""/>
      <w:lvlJc w:val="left"/>
      <w:pPr>
        <w:tabs>
          <w:tab w:val="num" w:pos="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41301F1A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000001D"/>
    <w:multiLevelType w:val="multilevel"/>
    <w:tmpl w:val="1EB43D7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BA9C8E2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3F26E314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0"/>
    <w:multiLevelType w:val="multilevel"/>
    <w:tmpl w:val="C8284F5C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1"/>
    <w:multiLevelType w:val="multilevel"/>
    <w:tmpl w:val="262483E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2E70015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multilevel"/>
    <w:tmpl w:val="8A8EEE8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3FBCA12E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6"/>
    <w:multiLevelType w:val="multilevel"/>
    <w:tmpl w:val="4C98D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7"/>
    <w:multiLevelType w:val="multilevel"/>
    <w:tmpl w:val="A88ED938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5FF474C4"/>
    <w:styleLink w:val="Styl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000002A"/>
    <w:multiLevelType w:val="multilevel"/>
    <w:tmpl w:val="E2EE4872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1" w15:restartNumberingAfterBreak="0">
    <w:nsid w:val="00000034"/>
    <w:multiLevelType w:val="multilevel"/>
    <w:tmpl w:val="F6F0D8E8"/>
    <w:name w:val="WW8Num1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37"/>
    <w:multiLevelType w:val="singleLevel"/>
    <w:tmpl w:val="00000037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30" w:hanging="360"/>
      </w:pPr>
    </w:lvl>
  </w:abstractNum>
  <w:abstractNum w:abstractNumId="43" w15:restartNumberingAfterBreak="0">
    <w:nsid w:val="00000039"/>
    <w:multiLevelType w:val="multilevel"/>
    <w:tmpl w:val="25686ACE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3D"/>
    <w:multiLevelType w:val="singleLevel"/>
    <w:tmpl w:val="0000003D"/>
    <w:name w:val="WW8Num61"/>
    <w:lvl w:ilvl="0">
      <w:start w:val="2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/>
        <w:sz w:val="22"/>
        <w:lang w:eastAsia="ar-SA"/>
      </w:rPr>
    </w:lvl>
  </w:abstractNum>
  <w:abstractNum w:abstractNumId="45" w15:restartNumberingAfterBreak="0">
    <w:nsid w:val="03C539D3"/>
    <w:multiLevelType w:val="hybridMultilevel"/>
    <w:tmpl w:val="18A4AEF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04956A26"/>
    <w:multiLevelType w:val="hybridMultilevel"/>
    <w:tmpl w:val="00A2B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C63F07"/>
    <w:multiLevelType w:val="hybridMultilevel"/>
    <w:tmpl w:val="797A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83B7B1E"/>
    <w:multiLevelType w:val="multilevel"/>
    <w:tmpl w:val="3146D52A"/>
    <w:lvl w:ilvl="0">
      <w:start w:val="6"/>
      <w:numFmt w:val="decimal"/>
      <w:lvlText w:val="%1."/>
      <w:lvlJc w:val="left"/>
      <w:pPr>
        <w:ind w:left="9433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theme="minorHAnsi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9" w15:restartNumberingAfterBreak="0">
    <w:nsid w:val="099A1A6C"/>
    <w:multiLevelType w:val="hybridMultilevel"/>
    <w:tmpl w:val="A15262F0"/>
    <w:name w:val="WW8Num17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0A7E30EC"/>
    <w:multiLevelType w:val="multilevel"/>
    <w:tmpl w:val="1828FEF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E2E2C51"/>
    <w:multiLevelType w:val="hybridMultilevel"/>
    <w:tmpl w:val="35906518"/>
    <w:lvl w:ilvl="0" w:tplc="CEC609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10F3611B"/>
    <w:multiLevelType w:val="hybridMultilevel"/>
    <w:tmpl w:val="2E6C58D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11396BB0"/>
    <w:multiLevelType w:val="hybridMultilevel"/>
    <w:tmpl w:val="69A2FADE"/>
    <w:lvl w:ilvl="0" w:tplc="50808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115B7902"/>
    <w:multiLevelType w:val="hybridMultilevel"/>
    <w:tmpl w:val="0BD8D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AC741C"/>
    <w:multiLevelType w:val="multilevel"/>
    <w:tmpl w:val="69EAC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44251CE"/>
    <w:multiLevelType w:val="multilevel"/>
    <w:tmpl w:val="2D847E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snapToGrid w:val="0"/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95337B7"/>
    <w:multiLevelType w:val="multilevel"/>
    <w:tmpl w:val="5DD42B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9" w15:restartNumberingAfterBreak="0">
    <w:nsid w:val="1BD20F97"/>
    <w:multiLevelType w:val="multilevel"/>
    <w:tmpl w:val="B0D46C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1C6517AC"/>
    <w:multiLevelType w:val="hybridMultilevel"/>
    <w:tmpl w:val="B96261AC"/>
    <w:lvl w:ilvl="0" w:tplc="A0405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auto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1DA325D5"/>
    <w:multiLevelType w:val="hybridMultilevel"/>
    <w:tmpl w:val="5FE4324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1DDB1A01"/>
    <w:multiLevelType w:val="multilevel"/>
    <w:tmpl w:val="9042BD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1FEC660E"/>
    <w:multiLevelType w:val="hybridMultilevel"/>
    <w:tmpl w:val="F006D708"/>
    <w:lvl w:ilvl="0" w:tplc="F798286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0EF25F7"/>
    <w:multiLevelType w:val="hybridMultilevel"/>
    <w:tmpl w:val="4DFE703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27D8D054">
      <w:start w:val="1"/>
      <w:numFmt w:val="decimal"/>
      <w:lvlText w:val="%7."/>
      <w:lvlJc w:val="left"/>
      <w:pPr>
        <w:ind w:left="5397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21225FF5"/>
    <w:multiLevelType w:val="hybridMultilevel"/>
    <w:tmpl w:val="285CB1C4"/>
    <w:name w:val="WW8Num17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7DC61B0"/>
    <w:multiLevelType w:val="hybridMultilevel"/>
    <w:tmpl w:val="571EAA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1">
      <w:start w:val="1"/>
      <w:numFmt w:val="decimal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28975D77"/>
    <w:multiLevelType w:val="hybridMultilevel"/>
    <w:tmpl w:val="C066BF9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2B970C32"/>
    <w:multiLevelType w:val="hybridMultilevel"/>
    <w:tmpl w:val="14A2E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6D7541"/>
    <w:multiLevelType w:val="multilevel"/>
    <w:tmpl w:val="254052A2"/>
    <w:lvl w:ilvl="0">
      <w:start w:val="1"/>
      <w:numFmt w:val="decimal"/>
      <w:lvlText w:val="%1)"/>
      <w:lvlJc w:val="left"/>
      <w:pPr>
        <w:tabs>
          <w:tab w:val="num" w:pos="0"/>
        </w:tabs>
        <w:ind w:left="1128" w:hanging="360"/>
      </w:pPr>
      <w:rPr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2DE73206"/>
    <w:multiLevelType w:val="hybridMultilevel"/>
    <w:tmpl w:val="FA3EBA6E"/>
    <w:name w:val="WW8Num1722"/>
    <w:lvl w:ilvl="0" w:tplc="C39AA3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E4001B4"/>
    <w:multiLevelType w:val="multilevel"/>
    <w:tmpl w:val="238628F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EC03803"/>
    <w:multiLevelType w:val="multilevel"/>
    <w:tmpl w:val="0172C5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12A5270"/>
    <w:multiLevelType w:val="multilevel"/>
    <w:tmpl w:val="B43E211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rFonts w:cs="Calibri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C475C0"/>
    <w:multiLevelType w:val="multilevel"/>
    <w:tmpl w:val="3C90EC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4067D3E"/>
    <w:multiLevelType w:val="multilevel"/>
    <w:tmpl w:val="24181D0C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353F7F18"/>
    <w:multiLevelType w:val="hybridMultilevel"/>
    <w:tmpl w:val="0234E0D2"/>
    <w:lvl w:ilvl="0" w:tplc="87207FF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  <w:sz w:val="22"/>
        <w:szCs w:val="22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36202476"/>
    <w:multiLevelType w:val="hybridMultilevel"/>
    <w:tmpl w:val="D12A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E4ED2F0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551D3D"/>
    <w:multiLevelType w:val="hybridMultilevel"/>
    <w:tmpl w:val="AEE03F98"/>
    <w:name w:val="WW8Num442222222"/>
    <w:lvl w:ilvl="0" w:tplc="00000005">
      <w:start w:val="1"/>
      <w:numFmt w:val="decimal"/>
      <w:lvlText w:val="%1."/>
      <w:lvlJc w:val="left"/>
      <w:pPr>
        <w:ind w:left="916" w:hanging="360"/>
      </w:pPr>
      <w:rPr>
        <w:rFonts w:ascii="Arial" w:hAnsi="Arial" w:cs="Arial" w:hint="default"/>
        <w:b/>
        <w:bCs/>
        <w:sz w:val="20"/>
        <w:lang w:val="pl-PL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82" w15:restartNumberingAfterBreak="0">
    <w:nsid w:val="405B2B44"/>
    <w:multiLevelType w:val="hybridMultilevel"/>
    <w:tmpl w:val="F8CA1500"/>
    <w:name w:val="WW8Num17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41064E31"/>
    <w:multiLevelType w:val="hybridMultilevel"/>
    <w:tmpl w:val="97C4DB98"/>
    <w:lvl w:ilvl="0" w:tplc="15C2F73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420A2E37"/>
    <w:multiLevelType w:val="hybridMultilevel"/>
    <w:tmpl w:val="48569262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51B6A73"/>
    <w:multiLevelType w:val="multilevel"/>
    <w:tmpl w:val="0420B0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45661EB3"/>
    <w:multiLevelType w:val="hybridMultilevel"/>
    <w:tmpl w:val="EC3E8434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11">
      <w:start w:val="1"/>
      <w:numFmt w:val="decimal"/>
      <w:lvlText w:val="%4)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88" w15:restartNumberingAfterBreak="0">
    <w:nsid w:val="494521C7"/>
    <w:multiLevelType w:val="multilevel"/>
    <w:tmpl w:val="7158A0C4"/>
    <w:lvl w:ilvl="0">
      <w:start w:val="16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240" w:hanging="72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8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DCE2A85"/>
    <w:multiLevelType w:val="hybridMultilevel"/>
    <w:tmpl w:val="EA3A77CE"/>
    <w:name w:val="WW8Num17222"/>
    <w:lvl w:ilvl="0" w:tplc="399A1A1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F02364D"/>
    <w:multiLevelType w:val="hybridMultilevel"/>
    <w:tmpl w:val="D04230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4F507ECF"/>
    <w:multiLevelType w:val="multilevel"/>
    <w:tmpl w:val="330012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0CE2644"/>
    <w:multiLevelType w:val="hybridMultilevel"/>
    <w:tmpl w:val="5FE8BDD4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0772249C">
      <w:start w:val="1"/>
      <w:numFmt w:val="decimal"/>
      <w:lvlText w:val="%2)"/>
      <w:lvlJc w:val="left"/>
      <w:pPr>
        <w:ind w:left="2498" w:hanging="295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95" w15:restartNumberingAfterBreak="0">
    <w:nsid w:val="51207F4B"/>
    <w:multiLevelType w:val="hybridMultilevel"/>
    <w:tmpl w:val="52B09F82"/>
    <w:name w:val="WW8Num172222"/>
    <w:lvl w:ilvl="0" w:tplc="399A1A1A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6" w15:restartNumberingAfterBreak="0">
    <w:nsid w:val="528F0792"/>
    <w:multiLevelType w:val="multilevel"/>
    <w:tmpl w:val="254ADC8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7" w15:restartNumberingAfterBreak="0">
    <w:nsid w:val="53B62DBC"/>
    <w:multiLevelType w:val="hybridMultilevel"/>
    <w:tmpl w:val="A49A285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8" w15:restartNumberingAfterBreak="0">
    <w:nsid w:val="55A15501"/>
    <w:multiLevelType w:val="hybridMultilevel"/>
    <w:tmpl w:val="1F2EB33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99" w15:restartNumberingAfterBreak="0">
    <w:nsid w:val="55AC7689"/>
    <w:multiLevelType w:val="hybridMultilevel"/>
    <w:tmpl w:val="61B28268"/>
    <w:lvl w:ilvl="0" w:tplc="4D6A577A">
      <w:start w:val="1"/>
      <w:numFmt w:val="decimal"/>
      <w:lvlText w:val="%1."/>
      <w:lvlJc w:val="left"/>
      <w:pPr>
        <w:ind w:left="720" w:hanging="360"/>
      </w:pPr>
    </w:lvl>
    <w:lvl w:ilvl="1" w:tplc="BF26A8D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7438AC"/>
    <w:multiLevelType w:val="multilevel"/>
    <w:tmpl w:val="631A336C"/>
    <w:styleLink w:val="Numbering123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ind w:left="1293" w:hanging="397"/>
      </w:pPr>
    </w:lvl>
    <w:lvl w:ilvl="2">
      <w:start w:val="1"/>
      <w:numFmt w:val="decimal"/>
      <w:lvlText w:val="%3."/>
      <w:lvlJc w:val="left"/>
      <w:pPr>
        <w:ind w:left="1690" w:hanging="397"/>
      </w:pPr>
    </w:lvl>
    <w:lvl w:ilvl="3">
      <w:start w:val="1"/>
      <w:numFmt w:val="decimal"/>
      <w:lvlText w:val="%4."/>
      <w:lvlJc w:val="left"/>
      <w:pPr>
        <w:ind w:left="2087" w:hanging="397"/>
      </w:pPr>
    </w:lvl>
    <w:lvl w:ilvl="4">
      <w:start w:val="1"/>
      <w:numFmt w:val="decimal"/>
      <w:lvlText w:val="%5."/>
      <w:lvlJc w:val="left"/>
      <w:pPr>
        <w:ind w:left="2484" w:hanging="397"/>
      </w:pPr>
    </w:lvl>
    <w:lvl w:ilvl="5">
      <w:start w:val="1"/>
      <w:numFmt w:val="decimal"/>
      <w:lvlText w:val="%6."/>
      <w:lvlJc w:val="left"/>
      <w:pPr>
        <w:ind w:left="2880" w:hanging="397"/>
      </w:pPr>
    </w:lvl>
    <w:lvl w:ilvl="6">
      <w:start w:val="1"/>
      <w:numFmt w:val="decimal"/>
      <w:lvlText w:val="%7."/>
      <w:lvlJc w:val="left"/>
      <w:pPr>
        <w:ind w:left="3277" w:hanging="397"/>
      </w:pPr>
    </w:lvl>
    <w:lvl w:ilvl="7">
      <w:start w:val="1"/>
      <w:numFmt w:val="decimal"/>
      <w:lvlText w:val="%8."/>
      <w:lvlJc w:val="left"/>
      <w:pPr>
        <w:ind w:left="3674" w:hanging="397"/>
      </w:pPr>
    </w:lvl>
    <w:lvl w:ilvl="8">
      <w:start w:val="1"/>
      <w:numFmt w:val="decimal"/>
      <w:lvlText w:val="%9."/>
      <w:lvlJc w:val="left"/>
      <w:pPr>
        <w:ind w:left="4071" w:hanging="397"/>
      </w:pPr>
    </w:lvl>
  </w:abstractNum>
  <w:abstractNum w:abstractNumId="101" w15:restartNumberingAfterBreak="0">
    <w:nsid w:val="59100993"/>
    <w:multiLevelType w:val="multilevel"/>
    <w:tmpl w:val="124E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5C94666F"/>
    <w:multiLevelType w:val="hybridMultilevel"/>
    <w:tmpl w:val="1BF03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EA827D5"/>
    <w:multiLevelType w:val="hybridMultilevel"/>
    <w:tmpl w:val="BA02779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04" w15:restartNumberingAfterBreak="0">
    <w:nsid w:val="5EBB031D"/>
    <w:multiLevelType w:val="multilevel"/>
    <w:tmpl w:val="4198F9A4"/>
    <w:lvl w:ilvl="0">
      <w:start w:val="1"/>
      <w:numFmt w:val="decimal"/>
      <w:lvlText w:val="%1)"/>
      <w:lvlJc w:val="left"/>
      <w:pPr>
        <w:ind w:left="1524" w:hanging="44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0176A3"/>
    <w:multiLevelType w:val="hybridMultilevel"/>
    <w:tmpl w:val="4D844AA2"/>
    <w:lvl w:ilvl="0" w:tplc="BAFCF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84037C"/>
    <w:multiLevelType w:val="hybridMultilevel"/>
    <w:tmpl w:val="DC94A3DC"/>
    <w:lvl w:ilvl="0" w:tplc="4BC0782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7" w15:restartNumberingAfterBreak="0">
    <w:nsid w:val="61D90473"/>
    <w:multiLevelType w:val="hybridMultilevel"/>
    <w:tmpl w:val="BBCC05B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8" w15:restartNumberingAfterBreak="0">
    <w:nsid w:val="64CC3547"/>
    <w:multiLevelType w:val="multilevel"/>
    <w:tmpl w:val="24AC618C"/>
    <w:styleLink w:val="1111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9" w15:restartNumberingAfterBreak="0">
    <w:nsid w:val="676F4DCC"/>
    <w:multiLevelType w:val="hybridMultilevel"/>
    <w:tmpl w:val="A4FAB0CA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0" w15:restartNumberingAfterBreak="0">
    <w:nsid w:val="67796845"/>
    <w:multiLevelType w:val="multilevel"/>
    <w:tmpl w:val="CD0240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9855712"/>
    <w:multiLevelType w:val="hybridMultilevel"/>
    <w:tmpl w:val="322AE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5ED556">
      <w:start w:val="1"/>
      <w:numFmt w:val="decimal"/>
      <w:lvlText w:val="%2)"/>
      <w:lvlJc w:val="left"/>
      <w:pPr>
        <w:ind w:left="1524" w:hanging="444"/>
      </w:pPr>
      <w:rPr>
        <w:rFonts w:hint="default"/>
        <w:b w:val="0"/>
        <w:bCs w:val="0"/>
      </w:rPr>
    </w:lvl>
    <w:lvl w:ilvl="2" w:tplc="FA32D98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98C7079"/>
    <w:multiLevelType w:val="multilevel"/>
    <w:tmpl w:val="4904B470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isLgl/>
      <w:lvlText w:val="%1.%2"/>
      <w:lvlJc w:val="left"/>
      <w:pPr>
        <w:ind w:left="1050" w:hanging="6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113" w15:restartNumberingAfterBreak="0">
    <w:nsid w:val="6A033870"/>
    <w:multiLevelType w:val="multilevel"/>
    <w:tmpl w:val="01F0CC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Bidi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4" w15:restartNumberingAfterBreak="0">
    <w:nsid w:val="6AAE5629"/>
    <w:multiLevelType w:val="hybridMultilevel"/>
    <w:tmpl w:val="44BC6C22"/>
    <w:lvl w:ilvl="0" w:tplc="FFFFFFFF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3283" w:hanging="360"/>
      </w:pPr>
    </w:lvl>
    <w:lvl w:ilvl="2" w:tplc="FFFFFFFF" w:tentative="1">
      <w:start w:val="1"/>
      <w:numFmt w:val="lowerRoman"/>
      <w:lvlText w:val="%3."/>
      <w:lvlJc w:val="right"/>
      <w:pPr>
        <w:ind w:left="4003" w:hanging="180"/>
      </w:pPr>
    </w:lvl>
    <w:lvl w:ilvl="3" w:tplc="FFFFFFFF" w:tentative="1">
      <w:start w:val="1"/>
      <w:numFmt w:val="decimal"/>
      <w:lvlText w:val="%4."/>
      <w:lvlJc w:val="left"/>
      <w:pPr>
        <w:ind w:left="4723" w:hanging="360"/>
      </w:pPr>
    </w:lvl>
    <w:lvl w:ilvl="4" w:tplc="FFFFFFFF" w:tentative="1">
      <w:start w:val="1"/>
      <w:numFmt w:val="lowerLetter"/>
      <w:lvlText w:val="%5."/>
      <w:lvlJc w:val="left"/>
      <w:pPr>
        <w:ind w:left="5443" w:hanging="360"/>
      </w:pPr>
    </w:lvl>
    <w:lvl w:ilvl="5" w:tplc="FFFFFFFF" w:tentative="1">
      <w:start w:val="1"/>
      <w:numFmt w:val="lowerRoman"/>
      <w:lvlText w:val="%6."/>
      <w:lvlJc w:val="right"/>
      <w:pPr>
        <w:ind w:left="6163" w:hanging="180"/>
      </w:pPr>
    </w:lvl>
    <w:lvl w:ilvl="6" w:tplc="FFFFFFFF" w:tentative="1">
      <w:start w:val="1"/>
      <w:numFmt w:val="decimal"/>
      <w:lvlText w:val="%7."/>
      <w:lvlJc w:val="left"/>
      <w:pPr>
        <w:ind w:left="6883" w:hanging="360"/>
      </w:pPr>
    </w:lvl>
    <w:lvl w:ilvl="7" w:tplc="FFFFFFFF" w:tentative="1">
      <w:start w:val="1"/>
      <w:numFmt w:val="lowerLetter"/>
      <w:lvlText w:val="%8."/>
      <w:lvlJc w:val="left"/>
      <w:pPr>
        <w:ind w:left="7603" w:hanging="360"/>
      </w:pPr>
    </w:lvl>
    <w:lvl w:ilvl="8" w:tplc="FFFFFFFF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5" w15:restartNumberingAfterBreak="0">
    <w:nsid w:val="6B7C4C8B"/>
    <w:multiLevelType w:val="hybridMultilevel"/>
    <w:tmpl w:val="48962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D965D08"/>
    <w:multiLevelType w:val="hybridMultilevel"/>
    <w:tmpl w:val="00200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DDE3CD1"/>
    <w:multiLevelType w:val="hybridMultilevel"/>
    <w:tmpl w:val="9BF0B6C4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9" w15:restartNumberingAfterBreak="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0" w15:restartNumberingAfterBreak="0">
    <w:nsid w:val="6ED241FF"/>
    <w:multiLevelType w:val="hybridMultilevel"/>
    <w:tmpl w:val="1DC8EDAC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2E513C5"/>
    <w:multiLevelType w:val="hybridMultilevel"/>
    <w:tmpl w:val="6140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41A5949"/>
    <w:multiLevelType w:val="hybridMultilevel"/>
    <w:tmpl w:val="9670B086"/>
    <w:lvl w:ilvl="0" w:tplc="89EA6F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78AD5745"/>
    <w:multiLevelType w:val="hybridMultilevel"/>
    <w:tmpl w:val="68CCE586"/>
    <w:lvl w:ilvl="0" w:tplc="4BC07822">
      <w:start w:val="1"/>
      <w:numFmt w:val="bullet"/>
      <w:lvlText w:val="-"/>
      <w:lvlJc w:val="left"/>
      <w:pPr>
        <w:ind w:left="1791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24" w15:restartNumberingAfterBreak="0">
    <w:nsid w:val="78FE7461"/>
    <w:multiLevelType w:val="hybridMultilevel"/>
    <w:tmpl w:val="C3A42432"/>
    <w:lvl w:ilvl="0" w:tplc="D0A611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CC278F"/>
    <w:multiLevelType w:val="hybridMultilevel"/>
    <w:tmpl w:val="2B0CB280"/>
    <w:lvl w:ilvl="0" w:tplc="8D7660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B5F4A87"/>
    <w:multiLevelType w:val="multilevel"/>
    <w:tmpl w:val="E774D6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 w15:restartNumberingAfterBreak="0">
    <w:nsid w:val="7B63691C"/>
    <w:multiLevelType w:val="multilevel"/>
    <w:tmpl w:val="AC5E194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color w:val="auto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8" w15:restartNumberingAfterBreak="0">
    <w:nsid w:val="7BA25300"/>
    <w:multiLevelType w:val="hybridMultilevel"/>
    <w:tmpl w:val="C0368612"/>
    <w:name w:val="WW8Num17222222"/>
    <w:lvl w:ilvl="0" w:tplc="399A1A1A">
      <w:start w:val="1"/>
      <w:numFmt w:val="lowerLetter"/>
      <w:lvlText w:val="%1)"/>
      <w:lvlJc w:val="left"/>
      <w:pPr>
        <w:ind w:left="107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9" w15:restartNumberingAfterBreak="0">
    <w:nsid w:val="7C5217EB"/>
    <w:multiLevelType w:val="hybridMultilevel"/>
    <w:tmpl w:val="24928200"/>
    <w:styleLink w:val="WWNum511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0" w15:restartNumberingAfterBreak="0">
    <w:nsid w:val="7CCA1F4A"/>
    <w:multiLevelType w:val="hybridMultilevel"/>
    <w:tmpl w:val="04B26F70"/>
    <w:name w:val="WW8Num172222222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1" w15:restartNumberingAfterBreak="0">
    <w:nsid w:val="7D481486"/>
    <w:multiLevelType w:val="hybridMultilevel"/>
    <w:tmpl w:val="44247064"/>
    <w:styleLink w:val="WWNum521"/>
    <w:lvl w:ilvl="0" w:tplc="41DCE88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6261E5"/>
    <w:multiLevelType w:val="hybridMultilevel"/>
    <w:tmpl w:val="A444729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965085492">
    <w:abstractNumId w:val="108"/>
  </w:num>
  <w:num w:numId="2" w16cid:durableId="501161950">
    <w:abstractNumId w:val="124"/>
  </w:num>
  <w:num w:numId="3" w16cid:durableId="1617831488">
    <w:abstractNumId w:val="117"/>
  </w:num>
  <w:num w:numId="4" w16cid:durableId="580913266">
    <w:abstractNumId w:val="122"/>
  </w:num>
  <w:num w:numId="5" w16cid:durableId="1502627117">
    <w:abstractNumId w:val="116"/>
  </w:num>
  <w:num w:numId="6" w16cid:durableId="57899065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6997778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76064232">
    <w:abstractNumId w:val="46"/>
  </w:num>
  <w:num w:numId="9" w16cid:durableId="367026020">
    <w:abstractNumId w:val="38"/>
  </w:num>
  <w:num w:numId="10" w16cid:durableId="1178039710">
    <w:abstractNumId w:val="119"/>
  </w:num>
  <w:num w:numId="11" w16cid:durableId="843472269">
    <w:abstractNumId w:val="6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8017580">
    <w:abstractNumId w:val="9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440906201">
    <w:abstractNumId w:val="105"/>
  </w:num>
  <w:num w:numId="14" w16cid:durableId="146645983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1766304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3117843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895494">
    <w:abstractNumId w:val="54"/>
  </w:num>
  <w:num w:numId="18" w16cid:durableId="803692363">
    <w:abstractNumId w:val="125"/>
  </w:num>
  <w:num w:numId="19" w16cid:durableId="140930076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6211738">
    <w:abstractNumId w:val="121"/>
  </w:num>
  <w:num w:numId="21" w16cid:durableId="708603824">
    <w:abstractNumId w:val="70"/>
  </w:num>
  <w:num w:numId="22" w16cid:durableId="952251028">
    <w:abstractNumId w:val="120"/>
  </w:num>
  <w:num w:numId="23" w16cid:durableId="845166457">
    <w:abstractNumId w:val="84"/>
  </w:num>
  <w:num w:numId="24" w16cid:durableId="615060030">
    <w:abstractNumId w:val="100"/>
  </w:num>
  <w:num w:numId="25" w16cid:durableId="33261405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5224054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095565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6231784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157621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5021824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021623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28501847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47275217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18027234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1151829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4579589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93296234">
    <w:abstractNumId w:val="10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580093728">
    <w:abstractNumId w:val="106"/>
  </w:num>
  <w:num w:numId="39" w16cid:durableId="1480030661">
    <w:abstractNumId w:val="132"/>
  </w:num>
  <w:num w:numId="40" w16cid:durableId="167683669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845195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3026102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42005574">
    <w:abstractNumId w:val="85"/>
  </w:num>
  <w:num w:numId="44" w16cid:durableId="1797337207">
    <w:abstractNumId w:val="123"/>
  </w:num>
  <w:num w:numId="45" w16cid:durableId="1245915121">
    <w:abstractNumId w:val="53"/>
  </w:num>
  <w:num w:numId="46" w16cid:durableId="40214825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14255914">
    <w:abstractNumId w:val="89"/>
  </w:num>
  <w:num w:numId="48" w16cid:durableId="277758352">
    <w:abstractNumId w:val="67"/>
  </w:num>
  <w:num w:numId="49" w16cid:durableId="1260216494">
    <w:abstractNumId w:val="88"/>
  </w:num>
  <w:num w:numId="50" w16cid:durableId="214052777">
    <w:abstractNumId w:val="104"/>
  </w:num>
  <w:num w:numId="51" w16cid:durableId="1995646430">
    <w:abstractNumId w:val="48"/>
  </w:num>
  <w:num w:numId="52" w16cid:durableId="1994144137">
    <w:abstractNumId w:val="127"/>
  </w:num>
  <w:num w:numId="53" w16cid:durableId="1717898536">
    <w:abstractNumId w:val="93"/>
  </w:num>
  <w:num w:numId="54" w16cid:durableId="501434962">
    <w:abstractNumId w:val="110"/>
  </w:num>
  <w:num w:numId="55" w16cid:durableId="2110343880">
    <w:abstractNumId w:val="55"/>
  </w:num>
  <w:num w:numId="56" w16cid:durableId="60568188">
    <w:abstractNumId w:val="73"/>
  </w:num>
  <w:num w:numId="57" w16cid:durableId="461391120">
    <w:abstractNumId w:val="96"/>
  </w:num>
  <w:num w:numId="58" w16cid:durableId="15893876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9705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893811922">
    <w:abstractNumId w:val="14"/>
  </w:num>
  <w:num w:numId="61" w16cid:durableId="5695786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3235718">
    <w:abstractNumId w:val="13"/>
    <w:lvlOverride w:ilvl="0">
      <w:startOverride w:val="1"/>
    </w:lvlOverride>
  </w:num>
  <w:num w:numId="63" w16cid:durableId="4701737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6451593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2478870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6089263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01873416">
    <w:abstractNumId w:val="2"/>
  </w:num>
  <w:num w:numId="68" w16cid:durableId="9816218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52510258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1992015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87177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3774321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9210183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228372334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853568843">
    <w:abstractNumId w:val="36"/>
  </w:num>
  <w:num w:numId="76" w16cid:durableId="12022088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1190346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85341920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7284116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07741799">
    <w:abstractNumId w:val="129"/>
  </w:num>
  <w:num w:numId="81" w16cid:durableId="1137794212">
    <w:abstractNumId w:val="131"/>
  </w:num>
  <w:num w:numId="82" w16cid:durableId="1170681365">
    <w:abstractNumId w:val="8"/>
  </w:num>
  <w:num w:numId="83" w16cid:durableId="314065610">
    <w:abstractNumId w:val="56"/>
  </w:num>
  <w:num w:numId="84" w16cid:durableId="867328019">
    <w:abstractNumId w:val="50"/>
  </w:num>
  <w:num w:numId="85" w16cid:durableId="2042244348">
    <w:abstractNumId w:val="71"/>
  </w:num>
  <w:num w:numId="86" w16cid:durableId="455491724">
    <w:abstractNumId w:val="78"/>
  </w:num>
  <w:num w:numId="87" w16cid:durableId="244655445">
    <w:abstractNumId w:val="101"/>
  </w:num>
  <w:num w:numId="88" w16cid:durableId="986012344">
    <w:abstractNumId w:val="58"/>
  </w:num>
  <w:num w:numId="89" w16cid:durableId="1726221924">
    <w:abstractNumId w:val="62"/>
  </w:num>
  <w:num w:numId="90" w16cid:durableId="1024668003">
    <w:abstractNumId w:val="114"/>
  </w:num>
  <w:num w:numId="91" w16cid:durableId="16273382">
    <w:abstractNumId w:val="86"/>
  </w:num>
  <w:num w:numId="92" w16cid:durableId="1439133747">
    <w:abstractNumId w:val="113"/>
  </w:num>
  <w:num w:numId="93" w16cid:durableId="891381745">
    <w:abstractNumId w:val="97"/>
  </w:num>
  <w:num w:numId="94" w16cid:durableId="1429350512">
    <w:abstractNumId w:val="109"/>
  </w:num>
  <w:num w:numId="95" w16cid:durableId="341014249">
    <w:abstractNumId w:val="118"/>
  </w:num>
  <w:num w:numId="96" w16cid:durableId="206260026">
    <w:abstractNumId w:val="77"/>
  </w:num>
  <w:num w:numId="97" w16cid:durableId="527256419">
    <w:abstractNumId w:val="126"/>
  </w:num>
  <w:num w:numId="98" w16cid:durableId="1019433649">
    <w:abstractNumId w:val="74"/>
  </w:num>
  <w:num w:numId="99" w16cid:durableId="764108825">
    <w:abstractNumId w:val="59"/>
  </w:num>
  <w:num w:numId="100" w16cid:durableId="997072173">
    <w:abstractNumId w:val="80"/>
  </w:num>
  <w:num w:numId="101" w16cid:durableId="191381695">
    <w:abstractNumId w:val="68"/>
  </w:num>
  <w:num w:numId="102" w16cid:durableId="18753066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200404312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452895802">
    <w:abstractNumId w:val="45"/>
  </w:num>
  <w:num w:numId="105" w16cid:durableId="1609966226">
    <w:abstractNumId w:val="90"/>
  </w:num>
  <w:num w:numId="106" w16cid:durableId="1496610632">
    <w:abstractNumId w:val="102"/>
  </w:num>
  <w:num w:numId="107" w16cid:durableId="948006840">
    <w:abstractNumId w:val="115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4DA"/>
    <w:rsid w:val="0000187F"/>
    <w:rsid w:val="00001AF4"/>
    <w:rsid w:val="00004F75"/>
    <w:rsid w:val="000104C4"/>
    <w:rsid w:val="00015EE5"/>
    <w:rsid w:val="0001786F"/>
    <w:rsid w:val="00017E82"/>
    <w:rsid w:val="0002040D"/>
    <w:rsid w:val="000219BD"/>
    <w:rsid w:val="00024EF9"/>
    <w:rsid w:val="00030229"/>
    <w:rsid w:val="00030981"/>
    <w:rsid w:val="00032133"/>
    <w:rsid w:val="00034EA8"/>
    <w:rsid w:val="00035DC6"/>
    <w:rsid w:val="000360D5"/>
    <w:rsid w:val="0003779B"/>
    <w:rsid w:val="00040161"/>
    <w:rsid w:val="00042291"/>
    <w:rsid w:val="00044546"/>
    <w:rsid w:val="000445F8"/>
    <w:rsid w:val="00045A25"/>
    <w:rsid w:val="00045B57"/>
    <w:rsid w:val="00047E48"/>
    <w:rsid w:val="0005047A"/>
    <w:rsid w:val="0005278D"/>
    <w:rsid w:val="000527D8"/>
    <w:rsid w:val="0005499F"/>
    <w:rsid w:val="00056515"/>
    <w:rsid w:val="0005706E"/>
    <w:rsid w:val="000622AA"/>
    <w:rsid w:val="0006279D"/>
    <w:rsid w:val="00063B8E"/>
    <w:rsid w:val="00063DF7"/>
    <w:rsid w:val="00064A76"/>
    <w:rsid w:val="00064EFF"/>
    <w:rsid w:val="00067E5E"/>
    <w:rsid w:val="0007012E"/>
    <w:rsid w:val="0007163E"/>
    <w:rsid w:val="000741CB"/>
    <w:rsid w:val="00081E06"/>
    <w:rsid w:val="000849AD"/>
    <w:rsid w:val="00086506"/>
    <w:rsid w:val="00091425"/>
    <w:rsid w:val="000940B8"/>
    <w:rsid w:val="00096349"/>
    <w:rsid w:val="00096F1D"/>
    <w:rsid w:val="000976A3"/>
    <w:rsid w:val="000979DF"/>
    <w:rsid w:val="000A1FBA"/>
    <w:rsid w:val="000A5B34"/>
    <w:rsid w:val="000A740A"/>
    <w:rsid w:val="000B00E7"/>
    <w:rsid w:val="000B3F72"/>
    <w:rsid w:val="000B564B"/>
    <w:rsid w:val="000B5BFF"/>
    <w:rsid w:val="000B5F01"/>
    <w:rsid w:val="000B7351"/>
    <w:rsid w:val="000C27DD"/>
    <w:rsid w:val="000C465D"/>
    <w:rsid w:val="000C48E8"/>
    <w:rsid w:val="000C56AE"/>
    <w:rsid w:val="000C6382"/>
    <w:rsid w:val="000C7188"/>
    <w:rsid w:val="000D0326"/>
    <w:rsid w:val="000D2285"/>
    <w:rsid w:val="000D26F4"/>
    <w:rsid w:val="000D4E09"/>
    <w:rsid w:val="000D6AC3"/>
    <w:rsid w:val="000D7435"/>
    <w:rsid w:val="000D7781"/>
    <w:rsid w:val="000E0693"/>
    <w:rsid w:val="000E185A"/>
    <w:rsid w:val="000E2E13"/>
    <w:rsid w:val="000E36ED"/>
    <w:rsid w:val="000E4FBF"/>
    <w:rsid w:val="000E50D7"/>
    <w:rsid w:val="000E7B09"/>
    <w:rsid w:val="000F244F"/>
    <w:rsid w:val="000F31ED"/>
    <w:rsid w:val="000F33A3"/>
    <w:rsid w:val="000F3609"/>
    <w:rsid w:val="000F4B6C"/>
    <w:rsid w:val="000F60EE"/>
    <w:rsid w:val="000F6F13"/>
    <w:rsid w:val="00102C74"/>
    <w:rsid w:val="00103023"/>
    <w:rsid w:val="00105874"/>
    <w:rsid w:val="00112AF9"/>
    <w:rsid w:val="00113659"/>
    <w:rsid w:val="00113C3C"/>
    <w:rsid w:val="0011492A"/>
    <w:rsid w:val="001169ED"/>
    <w:rsid w:val="00116EE4"/>
    <w:rsid w:val="00121142"/>
    <w:rsid w:val="00126014"/>
    <w:rsid w:val="00127414"/>
    <w:rsid w:val="0013196E"/>
    <w:rsid w:val="00133C10"/>
    <w:rsid w:val="0013569E"/>
    <w:rsid w:val="00136460"/>
    <w:rsid w:val="00137167"/>
    <w:rsid w:val="00140373"/>
    <w:rsid w:val="00141F83"/>
    <w:rsid w:val="001438D7"/>
    <w:rsid w:val="001439BE"/>
    <w:rsid w:val="00146777"/>
    <w:rsid w:val="0015076D"/>
    <w:rsid w:val="0015155B"/>
    <w:rsid w:val="00153A48"/>
    <w:rsid w:val="00156E27"/>
    <w:rsid w:val="00157C27"/>
    <w:rsid w:val="001619A2"/>
    <w:rsid w:val="00162877"/>
    <w:rsid w:val="00164295"/>
    <w:rsid w:val="00164459"/>
    <w:rsid w:val="00164FB8"/>
    <w:rsid w:val="001676A4"/>
    <w:rsid w:val="001700DE"/>
    <w:rsid w:val="00172DF6"/>
    <w:rsid w:val="00173C0E"/>
    <w:rsid w:val="00176F01"/>
    <w:rsid w:val="00177291"/>
    <w:rsid w:val="001800E8"/>
    <w:rsid w:val="001812F5"/>
    <w:rsid w:val="00184E79"/>
    <w:rsid w:val="0018524C"/>
    <w:rsid w:val="001866F9"/>
    <w:rsid w:val="001871D9"/>
    <w:rsid w:val="00187592"/>
    <w:rsid w:val="001900C9"/>
    <w:rsid w:val="001910BB"/>
    <w:rsid w:val="00191E00"/>
    <w:rsid w:val="00192ED6"/>
    <w:rsid w:val="001932A1"/>
    <w:rsid w:val="00193DC1"/>
    <w:rsid w:val="001943F7"/>
    <w:rsid w:val="00195422"/>
    <w:rsid w:val="0019584D"/>
    <w:rsid w:val="00196F17"/>
    <w:rsid w:val="001B3209"/>
    <w:rsid w:val="001B4195"/>
    <w:rsid w:val="001B4EB7"/>
    <w:rsid w:val="001B6733"/>
    <w:rsid w:val="001C16BE"/>
    <w:rsid w:val="001C6AB4"/>
    <w:rsid w:val="001C70F2"/>
    <w:rsid w:val="001D1A81"/>
    <w:rsid w:val="001D3094"/>
    <w:rsid w:val="001D6859"/>
    <w:rsid w:val="001D75E0"/>
    <w:rsid w:val="001E3B48"/>
    <w:rsid w:val="001E5848"/>
    <w:rsid w:val="001E5C21"/>
    <w:rsid w:val="001F0220"/>
    <w:rsid w:val="001F0AE2"/>
    <w:rsid w:val="001F1705"/>
    <w:rsid w:val="001F1B17"/>
    <w:rsid w:val="001F460E"/>
    <w:rsid w:val="001F65DA"/>
    <w:rsid w:val="001F79CC"/>
    <w:rsid w:val="001F7C4F"/>
    <w:rsid w:val="00202408"/>
    <w:rsid w:val="0020363F"/>
    <w:rsid w:val="0020530D"/>
    <w:rsid w:val="002056DB"/>
    <w:rsid w:val="0021435E"/>
    <w:rsid w:val="00215777"/>
    <w:rsid w:val="002163A6"/>
    <w:rsid w:val="0022222C"/>
    <w:rsid w:val="00225645"/>
    <w:rsid w:val="002268AE"/>
    <w:rsid w:val="00226A55"/>
    <w:rsid w:val="00227294"/>
    <w:rsid w:val="00227EF6"/>
    <w:rsid w:val="00230047"/>
    <w:rsid w:val="00230BBB"/>
    <w:rsid w:val="00232313"/>
    <w:rsid w:val="0023387F"/>
    <w:rsid w:val="002365B6"/>
    <w:rsid w:val="00241008"/>
    <w:rsid w:val="00244679"/>
    <w:rsid w:val="00246CA4"/>
    <w:rsid w:val="00246E8F"/>
    <w:rsid w:val="00247E89"/>
    <w:rsid w:val="002500DE"/>
    <w:rsid w:val="002500E9"/>
    <w:rsid w:val="00252917"/>
    <w:rsid w:val="00252FCA"/>
    <w:rsid w:val="0025319A"/>
    <w:rsid w:val="00253274"/>
    <w:rsid w:val="00254C9F"/>
    <w:rsid w:val="00260A0E"/>
    <w:rsid w:val="00261EA6"/>
    <w:rsid w:val="002621C8"/>
    <w:rsid w:val="00262C9B"/>
    <w:rsid w:val="00263D5D"/>
    <w:rsid w:val="00266083"/>
    <w:rsid w:val="00266A0B"/>
    <w:rsid w:val="00273510"/>
    <w:rsid w:val="00274C04"/>
    <w:rsid w:val="002752E0"/>
    <w:rsid w:val="00275B7D"/>
    <w:rsid w:val="00277D40"/>
    <w:rsid w:val="002803D0"/>
    <w:rsid w:val="00280726"/>
    <w:rsid w:val="00286128"/>
    <w:rsid w:val="00295678"/>
    <w:rsid w:val="00295FF8"/>
    <w:rsid w:val="0029773A"/>
    <w:rsid w:val="002A25B2"/>
    <w:rsid w:val="002A3CAF"/>
    <w:rsid w:val="002B0383"/>
    <w:rsid w:val="002B11FD"/>
    <w:rsid w:val="002B5A86"/>
    <w:rsid w:val="002B5BCC"/>
    <w:rsid w:val="002B5CE0"/>
    <w:rsid w:val="002B6351"/>
    <w:rsid w:val="002B77D8"/>
    <w:rsid w:val="002B7B7C"/>
    <w:rsid w:val="002C0CF2"/>
    <w:rsid w:val="002C1617"/>
    <w:rsid w:val="002C2680"/>
    <w:rsid w:val="002C3B92"/>
    <w:rsid w:val="002C4420"/>
    <w:rsid w:val="002C4B64"/>
    <w:rsid w:val="002C5081"/>
    <w:rsid w:val="002C60AA"/>
    <w:rsid w:val="002C6217"/>
    <w:rsid w:val="002C66B7"/>
    <w:rsid w:val="002C6AD2"/>
    <w:rsid w:val="002D3EA3"/>
    <w:rsid w:val="002D621D"/>
    <w:rsid w:val="002E2886"/>
    <w:rsid w:val="002E4050"/>
    <w:rsid w:val="002E41D0"/>
    <w:rsid w:val="002E5042"/>
    <w:rsid w:val="002E6704"/>
    <w:rsid w:val="002E7840"/>
    <w:rsid w:val="002F144B"/>
    <w:rsid w:val="002F6C4E"/>
    <w:rsid w:val="002F7953"/>
    <w:rsid w:val="002F7C25"/>
    <w:rsid w:val="002F7DFB"/>
    <w:rsid w:val="003000DD"/>
    <w:rsid w:val="00300279"/>
    <w:rsid w:val="00304F73"/>
    <w:rsid w:val="003054D3"/>
    <w:rsid w:val="00306A4B"/>
    <w:rsid w:val="00306A91"/>
    <w:rsid w:val="003074CB"/>
    <w:rsid w:val="0031136C"/>
    <w:rsid w:val="0031159E"/>
    <w:rsid w:val="003155BA"/>
    <w:rsid w:val="0031583B"/>
    <w:rsid w:val="003207E7"/>
    <w:rsid w:val="00321258"/>
    <w:rsid w:val="00323D53"/>
    <w:rsid w:val="003240FC"/>
    <w:rsid w:val="003241B6"/>
    <w:rsid w:val="00324E71"/>
    <w:rsid w:val="00331DA6"/>
    <w:rsid w:val="00332875"/>
    <w:rsid w:val="00334DEB"/>
    <w:rsid w:val="00335EB9"/>
    <w:rsid w:val="00336738"/>
    <w:rsid w:val="003404D5"/>
    <w:rsid w:val="00345F5A"/>
    <w:rsid w:val="003466D1"/>
    <w:rsid w:val="003469A1"/>
    <w:rsid w:val="003476AF"/>
    <w:rsid w:val="00352B2E"/>
    <w:rsid w:val="00354686"/>
    <w:rsid w:val="00355343"/>
    <w:rsid w:val="00355CE4"/>
    <w:rsid w:val="00355D36"/>
    <w:rsid w:val="00356556"/>
    <w:rsid w:val="003576DA"/>
    <w:rsid w:val="00361CBF"/>
    <w:rsid w:val="00363B65"/>
    <w:rsid w:val="003643CA"/>
    <w:rsid w:val="00371206"/>
    <w:rsid w:val="00372139"/>
    <w:rsid w:val="0037345C"/>
    <w:rsid w:val="00375472"/>
    <w:rsid w:val="0037573C"/>
    <w:rsid w:val="0037661E"/>
    <w:rsid w:val="003774F0"/>
    <w:rsid w:val="00381477"/>
    <w:rsid w:val="00387886"/>
    <w:rsid w:val="003915AA"/>
    <w:rsid w:val="0039389F"/>
    <w:rsid w:val="003940CE"/>
    <w:rsid w:val="00395C73"/>
    <w:rsid w:val="00395DEA"/>
    <w:rsid w:val="00395DFB"/>
    <w:rsid w:val="00396DF8"/>
    <w:rsid w:val="003A265E"/>
    <w:rsid w:val="003A36B5"/>
    <w:rsid w:val="003A5798"/>
    <w:rsid w:val="003B1C38"/>
    <w:rsid w:val="003B2C5D"/>
    <w:rsid w:val="003B3D22"/>
    <w:rsid w:val="003B4891"/>
    <w:rsid w:val="003B4ED0"/>
    <w:rsid w:val="003B7EC0"/>
    <w:rsid w:val="003C0C72"/>
    <w:rsid w:val="003C1272"/>
    <w:rsid w:val="003C4AAF"/>
    <w:rsid w:val="003C60CB"/>
    <w:rsid w:val="003C626E"/>
    <w:rsid w:val="003C704D"/>
    <w:rsid w:val="003D29CD"/>
    <w:rsid w:val="003D43DD"/>
    <w:rsid w:val="003D457D"/>
    <w:rsid w:val="003D4B7F"/>
    <w:rsid w:val="003D531C"/>
    <w:rsid w:val="003D5A73"/>
    <w:rsid w:val="003D5C65"/>
    <w:rsid w:val="003E0284"/>
    <w:rsid w:val="003E2F64"/>
    <w:rsid w:val="003E44C3"/>
    <w:rsid w:val="003E7604"/>
    <w:rsid w:val="003F1E2E"/>
    <w:rsid w:val="003F2CB8"/>
    <w:rsid w:val="003F2D71"/>
    <w:rsid w:val="003F3155"/>
    <w:rsid w:val="003F56B6"/>
    <w:rsid w:val="003F6E14"/>
    <w:rsid w:val="00403441"/>
    <w:rsid w:val="00403530"/>
    <w:rsid w:val="00403683"/>
    <w:rsid w:val="004058A9"/>
    <w:rsid w:val="0041197B"/>
    <w:rsid w:val="0042009C"/>
    <w:rsid w:val="0042107B"/>
    <w:rsid w:val="00421720"/>
    <w:rsid w:val="0042389B"/>
    <w:rsid w:val="004249CD"/>
    <w:rsid w:val="00426D0F"/>
    <w:rsid w:val="0043034E"/>
    <w:rsid w:val="00430630"/>
    <w:rsid w:val="004309A0"/>
    <w:rsid w:val="00432914"/>
    <w:rsid w:val="0043621F"/>
    <w:rsid w:val="00436EE0"/>
    <w:rsid w:val="00443BF1"/>
    <w:rsid w:val="004442E0"/>
    <w:rsid w:val="00450D1C"/>
    <w:rsid w:val="004518F7"/>
    <w:rsid w:val="00451B25"/>
    <w:rsid w:val="004543BD"/>
    <w:rsid w:val="00455236"/>
    <w:rsid w:val="00455495"/>
    <w:rsid w:val="00456BDB"/>
    <w:rsid w:val="00460FA0"/>
    <w:rsid w:val="00465B4E"/>
    <w:rsid w:val="00466615"/>
    <w:rsid w:val="0047148F"/>
    <w:rsid w:val="00475443"/>
    <w:rsid w:val="00476040"/>
    <w:rsid w:val="0047632E"/>
    <w:rsid w:val="00477471"/>
    <w:rsid w:val="0048230B"/>
    <w:rsid w:val="004849EB"/>
    <w:rsid w:val="0049063B"/>
    <w:rsid w:val="00492A63"/>
    <w:rsid w:val="00493EAD"/>
    <w:rsid w:val="00494994"/>
    <w:rsid w:val="0049799A"/>
    <w:rsid w:val="004A05A0"/>
    <w:rsid w:val="004A253C"/>
    <w:rsid w:val="004A2A31"/>
    <w:rsid w:val="004A2D84"/>
    <w:rsid w:val="004A476F"/>
    <w:rsid w:val="004A5926"/>
    <w:rsid w:val="004B2984"/>
    <w:rsid w:val="004B325D"/>
    <w:rsid w:val="004B6F8F"/>
    <w:rsid w:val="004B7560"/>
    <w:rsid w:val="004C0613"/>
    <w:rsid w:val="004C0F57"/>
    <w:rsid w:val="004C122B"/>
    <w:rsid w:val="004C2D8B"/>
    <w:rsid w:val="004C2E14"/>
    <w:rsid w:val="004C36EB"/>
    <w:rsid w:val="004C48D5"/>
    <w:rsid w:val="004D4897"/>
    <w:rsid w:val="004D5EA0"/>
    <w:rsid w:val="004D6FAA"/>
    <w:rsid w:val="004D72A2"/>
    <w:rsid w:val="004D7F95"/>
    <w:rsid w:val="004E0452"/>
    <w:rsid w:val="004E0761"/>
    <w:rsid w:val="004E108A"/>
    <w:rsid w:val="004E1ECE"/>
    <w:rsid w:val="004E2831"/>
    <w:rsid w:val="004E290C"/>
    <w:rsid w:val="004E3CAD"/>
    <w:rsid w:val="004E41A7"/>
    <w:rsid w:val="004E47CB"/>
    <w:rsid w:val="004E4C00"/>
    <w:rsid w:val="004E4C48"/>
    <w:rsid w:val="004E60E2"/>
    <w:rsid w:val="004F2F4F"/>
    <w:rsid w:val="004F33EB"/>
    <w:rsid w:val="004F37F7"/>
    <w:rsid w:val="004F413C"/>
    <w:rsid w:val="004F655B"/>
    <w:rsid w:val="00503D91"/>
    <w:rsid w:val="0050651B"/>
    <w:rsid w:val="00506A81"/>
    <w:rsid w:val="0050706A"/>
    <w:rsid w:val="00507567"/>
    <w:rsid w:val="00511B99"/>
    <w:rsid w:val="00513995"/>
    <w:rsid w:val="005148CB"/>
    <w:rsid w:val="0051604D"/>
    <w:rsid w:val="005201D9"/>
    <w:rsid w:val="00520882"/>
    <w:rsid w:val="00520A05"/>
    <w:rsid w:val="00520DE2"/>
    <w:rsid w:val="0052335A"/>
    <w:rsid w:val="005241CC"/>
    <w:rsid w:val="00525BA2"/>
    <w:rsid w:val="005264DC"/>
    <w:rsid w:val="00530F4D"/>
    <w:rsid w:val="00535F9F"/>
    <w:rsid w:val="00536B59"/>
    <w:rsid w:val="0054140E"/>
    <w:rsid w:val="005425A3"/>
    <w:rsid w:val="00545C08"/>
    <w:rsid w:val="00546654"/>
    <w:rsid w:val="005500FA"/>
    <w:rsid w:val="00551386"/>
    <w:rsid w:val="00552389"/>
    <w:rsid w:val="0055663A"/>
    <w:rsid w:val="005574F6"/>
    <w:rsid w:val="0055759F"/>
    <w:rsid w:val="00562B1B"/>
    <w:rsid w:val="00562C4D"/>
    <w:rsid w:val="00564384"/>
    <w:rsid w:val="0056504B"/>
    <w:rsid w:val="00567020"/>
    <w:rsid w:val="00571038"/>
    <w:rsid w:val="00575052"/>
    <w:rsid w:val="00576F05"/>
    <w:rsid w:val="0058224D"/>
    <w:rsid w:val="00584A50"/>
    <w:rsid w:val="0058566D"/>
    <w:rsid w:val="0058747C"/>
    <w:rsid w:val="005973F5"/>
    <w:rsid w:val="005A2ADE"/>
    <w:rsid w:val="005A5CC3"/>
    <w:rsid w:val="005B1414"/>
    <w:rsid w:val="005B2520"/>
    <w:rsid w:val="005B2776"/>
    <w:rsid w:val="005B3BA8"/>
    <w:rsid w:val="005B4F76"/>
    <w:rsid w:val="005B56A5"/>
    <w:rsid w:val="005B5A9F"/>
    <w:rsid w:val="005C1D9A"/>
    <w:rsid w:val="005C22CB"/>
    <w:rsid w:val="005C2823"/>
    <w:rsid w:val="005C6DE3"/>
    <w:rsid w:val="005C75FA"/>
    <w:rsid w:val="005D0D31"/>
    <w:rsid w:val="005D1C6D"/>
    <w:rsid w:val="005D333C"/>
    <w:rsid w:val="005E0715"/>
    <w:rsid w:val="005E0CA7"/>
    <w:rsid w:val="005E206E"/>
    <w:rsid w:val="005E47A1"/>
    <w:rsid w:val="005E502D"/>
    <w:rsid w:val="005E6B91"/>
    <w:rsid w:val="005F01BE"/>
    <w:rsid w:val="005F2B2F"/>
    <w:rsid w:val="005F4271"/>
    <w:rsid w:val="005F6321"/>
    <w:rsid w:val="005F6F55"/>
    <w:rsid w:val="005F7A49"/>
    <w:rsid w:val="00600076"/>
    <w:rsid w:val="00600962"/>
    <w:rsid w:val="00600BCA"/>
    <w:rsid w:val="00602F36"/>
    <w:rsid w:val="00606325"/>
    <w:rsid w:val="0060658C"/>
    <w:rsid w:val="0060717E"/>
    <w:rsid w:val="006072B0"/>
    <w:rsid w:val="00607FBA"/>
    <w:rsid w:val="00611491"/>
    <w:rsid w:val="00611C2C"/>
    <w:rsid w:val="00614B63"/>
    <w:rsid w:val="006166D9"/>
    <w:rsid w:val="00617D9D"/>
    <w:rsid w:val="00617DC0"/>
    <w:rsid w:val="0062546F"/>
    <w:rsid w:val="00625B93"/>
    <w:rsid w:val="00626149"/>
    <w:rsid w:val="006430AB"/>
    <w:rsid w:val="006432EF"/>
    <w:rsid w:val="00643396"/>
    <w:rsid w:val="00645BAF"/>
    <w:rsid w:val="006473C7"/>
    <w:rsid w:val="00650A28"/>
    <w:rsid w:val="00650FF6"/>
    <w:rsid w:val="0065107C"/>
    <w:rsid w:val="0065353B"/>
    <w:rsid w:val="00653FE7"/>
    <w:rsid w:val="00656D7D"/>
    <w:rsid w:val="0065711C"/>
    <w:rsid w:val="00660D88"/>
    <w:rsid w:val="0066683E"/>
    <w:rsid w:val="00672C55"/>
    <w:rsid w:val="00673423"/>
    <w:rsid w:val="00675BB6"/>
    <w:rsid w:val="006764F0"/>
    <w:rsid w:val="00677D22"/>
    <w:rsid w:val="006830C6"/>
    <w:rsid w:val="00684F8F"/>
    <w:rsid w:val="00685D9C"/>
    <w:rsid w:val="0068781B"/>
    <w:rsid w:val="006956B5"/>
    <w:rsid w:val="006A7891"/>
    <w:rsid w:val="006B0F12"/>
    <w:rsid w:val="006B2453"/>
    <w:rsid w:val="006B2B72"/>
    <w:rsid w:val="006B2DAE"/>
    <w:rsid w:val="006B6AB8"/>
    <w:rsid w:val="006B6C8F"/>
    <w:rsid w:val="006B6D83"/>
    <w:rsid w:val="006B7BD3"/>
    <w:rsid w:val="006B7FAD"/>
    <w:rsid w:val="006C0E87"/>
    <w:rsid w:val="006C34F5"/>
    <w:rsid w:val="006C3534"/>
    <w:rsid w:val="006C600D"/>
    <w:rsid w:val="006C7E34"/>
    <w:rsid w:val="006D2C99"/>
    <w:rsid w:val="006D588F"/>
    <w:rsid w:val="006D606D"/>
    <w:rsid w:val="006D682B"/>
    <w:rsid w:val="006D72E9"/>
    <w:rsid w:val="006E131F"/>
    <w:rsid w:val="006E30B8"/>
    <w:rsid w:val="006E7849"/>
    <w:rsid w:val="006E7CDC"/>
    <w:rsid w:val="006F0ED1"/>
    <w:rsid w:val="006F1833"/>
    <w:rsid w:val="006F242F"/>
    <w:rsid w:val="006F5479"/>
    <w:rsid w:val="006F5555"/>
    <w:rsid w:val="006F73AF"/>
    <w:rsid w:val="006F7D8F"/>
    <w:rsid w:val="0070005C"/>
    <w:rsid w:val="00700C41"/>
    <w:rsid w:val="007015C8"/>
    <w:rsid w:val="00704BF1"/>
    <w:rsid w:val="00705D47"/>
    <w:rsid w:val="00710072"/>
    <w:rsid w:val="00711950"/>
    <w:rsid w:val="007141F6"/>
    <w:rsid w:val="00714642"/>
    <w:rsid w:val="007152BB"/>
    <w:rsid w:val="00717212"/>
    <w:rsid w:val="0072209C"/>
    <w:rsid w:val="00723A6F"/>
    <w:rsid w:val="00726469"/>
    <w:rsid w:val="007269ED"/>
    <w:rsid w:val="0073201D"/>
    <w:rsid w:val="0073213B"/>
    <w:rsid w:val="0073409D"/>
    <w:rsid w:val="0073411E"/>
    <w:rsid w:val="00743A06"/>
    <w:rsid w:val="00744F5A"/>
    <w:rsid w:val="007453C8"/>
    <w:rsid w:val="007501D8"/>
    <w:rsid w:val="00751BA3"/>
    <w:rsid w:val="00751FDA"/>
    <w:rsid w:val="00753227"/>
    <w:rsid w:val="007579C3"/>
    <w:rsid w:val="0076087A"/>
    <w:rsid w:val="00762485"/>
    <w:rsid w:val="00765242"/>
    <w:rsid w:val="00771211"/>
    <w:rsid w:val="007715B8"/>
    <w:rsid w:val="00771D26"/>
    <w:rsid w:val="007729AC"/>
    <w:rsid w:val="00773915"/>
    <w:rsid w:val="00773ABD"/>
    <w:rsid w:val="0077480F"/>
    <w:rsid w:val="00774B15"/>
    <w:rsid w:val="00776979"/>
    <w:rsid w:val="00780F8C"/>
    <w:rsid w:val="00783560"/>
    <w:rsid w:val="00784AD8"/>
    <w:rsid w:val="00784E83"/>
    <w:rsid w:val="007855B5"/>
    <w:rsid w:val="00790639"/>
    <w:rsid w:val="00794329"/>
    <w:rsid w:val="00797789"/>
    <w:rsid w:val="007A0D40"/>
    <w:rsid w:val="007A4545"/>
    <w:rsid w:val="007A6BB6"/>
    <w:rsid w:val="007A7770"/>
    <w:rsid w:val="007A7CE4"/>
    <w:rsid w:val="007B21D4"/>
    <w:rsid w:val="007B3EF9"/>
    <w:rsid w:val="007B4890"/>
    <w:rsid w:val="007B71AB"/>
    <w:rsid w:val="007C4DE8"/>
    <w:rsid w:val="007C5254"/>
    <w:rsid w:val="007C54FD"/>
    <w:rsid w:val="007C7E38"/>
    <w:rsid w:val="007D09CB"/>
    <w:rsid w:val="007D0A63"/>
    <w:rsid w:val="007D0D4D"/>
    <w:rsid w:val="007D1A80"/>
    <w:rsid w:val="007E1D17"/>
    <w:rsid w:val="007E58F5"/>
    <w:rsid w:val="007F3CD8"/>
    <w:rsid w:val="007F5724"/>
    <w:rsid w:val="008013BE"/>
    <w:rsid w:val="00801720"/>
    <w:rsid w:val="00802E1D"/>
    <w:rsid w:val="00803BDD"/>
    <w:rsid w:val="00804532"/>
    <w:rsid w:val="00810309"/>
    <w:rsid w:val="00812203"/>
    <w:rsid w:val="008149B4"/>
    <w:rsid w:val="008170E2"/>
    <w:rsid w:val="00817504"/>
    <w:rsid w:val="00817FDF"/>
    <w:rsid w:val="00821799"/>
    <w:rsid w:val="00825D17"/>
    <w:rsid w:val="00830F90"/>
    <w:rsid w:val="00831D47"/>
    <w:rsid w:val="00831ED1"/>
    <w:rsid w:val="00835644"/>
    <w:rsid w:val="008368D8"/>
    <w:rsid w:val="00837DDB"/>
    <w:rsid w:val="00845011"/>
    <w:rsid w:val="008466EC"/>
    <w:rsid w:val="0084688B"/>
    <w:rsid w:val="00851779"/>
    <w:rsid w:val="008523A4"/>
    <w:rsid w:val="00856E2B"/>
    <w:rsid w:val="00860A82"/>
    <w:rsid w:val="008610F3"/>
    <w:rsid w:val="0086188C"/>
    <w:rsid w:val="0086203C"/>
    <w:rsid w:val="0086508D"/>
    <w:rsid w:val="00865668"/>
    <w:rsid w:val="008656F0"/>
    <w:rsid w:val="00867720"/>
    <w:rsid w:val="008717FF"/>
    <w:rsid w:val="008760A7"/>
    <w:rsid w:val="00876BF6"/>
    <w:rsid w:val="008805A7"/>
    <w:rsid w:val="0088158E"/>
    <w:rsid w:val="008816D9"/>
    <w:rsid w:val="0088508E"/>
    <w:rsid w:val="008850CF"/>
    <w:rsid w:val="0088659E"/>
    <w:rsid w:val="00887111"/>
    <w:rsid w:val="00890374"/>
    <w:rsid w:val="00891B62"/>
    <w:rsid w:val="00892281"/>
    <w:rsid w:val="00892329"/>
    <w:rsid w:val="00895501"/>
    <w:rsid w:val="00895917"/>
    <w:rsid w:val="008964DA"/>
    <w:rsid w:val="00897C55"/>
    <w:rsid w:val="008A31B8"/>
    <w:rsid w:val="008B0B9D"/>
    <w:rsid w:val="008B109A"/>
    <w:rsid w:val="008B5FF4"/>
    <w:rsid w:val="008B646D"/>
    <w:rsid w:val="008C55B2"/>
    <w:rsid w:val="008D1AE9"/>
    <w:rsid w:val="008D5E29"/>
    <w:rsid w:val="008D627E"/>
    <w:rsid w:val="008D636E"/>
    <w:rsid w:val="008E7118"/>
    <w:rsid w:val="008F2A5E"/>
    <w:rsid w:val="008F366D"/>
    <w:rsid w:val="008F6931"/>
    <w:rsid w:val="008F7103"/>
    <w:rsid w:val="00900533"/>
    <w:rsid w:val="00901553"/>
    <w:rsid w:val="00901963"/>
    <w:rsid w:val="00903B67"/>
    <w:rsid w:val="009076C3"/>
    <w:rsid w:val="00910BE9"/>
    <w:rsid w:val="009110A1"/>
    <w:rsid w:val="00914B55"/>
    <w:rsid w:val="00920646"/>
    <w:rsid w:val="00923854"/>
    <w:rsid w:val="00923887"/>
    <w:rsid w:val="00924CFF"/>
    <w:rsid w:val="00932EF8"/>
    <w:rsid w:val="0093321B"/>
    <w:rsid w:val="00933753"/>
    <w:rsid w:val="00933805"/>
    <w:rsid w:val="009340CE"/>
    <w:rsid w:val="00934D2E"/>
    <w:rsid w:val="009413A6"/>
    <w:rsid w:val="00941CBA"/>
    <w:rsid w:val="00944BBA"/>
    <w:rsid w:val="00944D8C"/>
    <w:rsid w:val="00946B3F"/>
    <w:rsid w:val="009520F8"/>
    <w:rsid w:val="0095241E"/>
    <w:rsid w:val="00953554"/>
    <w:rsid w:val="00953B45"/>
    <w:rsid w:val="00962583"/>
    <w:rsid w:val="009627F8"/>
    <w:rsid w:val="00963DCC"/>
    <w:rsid w:val="00965A9C"/>
    <w:rsid w:val="009733D8"/>
    <w:rsid w:val="00973641"/>
    <w:rsid w:val="009767DC"/>
    <w:rsid w:val="009774E4"/>
    <w:rsid w:val="00977644"/>
    <w:rsid w:val="00980331"/>
    <w:rsid w:val="009803D0"/>
    <w:rsid w:val="009806E2"/>
    <w:rsid w:val="00985D13"/>
    <w:rsid w:val="00992429"/>
    <w:rsid w:val="00994A4B"/>
    <w:rsid w:val="00995352"/>
    <w:rsid w:val="0099789D"/>
    <w:rsid w:val="009A0A6F"/>
    <w:rsid w:val="009A5577"/>
    <w:rsid w:val="009A62B4"/>
    <w:rsid w:val="009A7E27"/>
    <w:rsid w:val="009A7FF6"/>
    <w:rsid w:val="009B5BB9"/>
    <w:rsid w:val="009C181E"/>
    <w:rsid w:val="009C3A0D"/>
    <w:rsid w:val="009C5707"/>
    <w:rsid w:val="009C5BE3"/>
    <w:rsid w:val="009C76A3"/>
    <w:rsid w:val="009D33B1"/>
    <w:rsid w:val="009D45B6"/>
    <w:rsid w:val="009E113B"/>
    <w:rsid w:val="009E2348"/>
    <w:rsid w:val="009E2E90"/>
    <w:rsid w:val="009E463F"/>
    <w:rsid w:val="009E467E"/>
    <w:rsid w:val="009E47A3"/>
    <w:rsid w:val="009E4B42"/>
    <w:rsid w:val="009F4734"/>
    <w:rsid w:val="009F5D64"/>
    <w:rsid w:val="00A0055B"/>
    <w:rsid w:val="00A00E13"/>
    <w:rsid w:val="00A00F28"/>
    <w:rsid w:val="00A01200"/>
    <w:rsid w:val="00A02A63"/>
    <w:rsid w:val="00A02B37"/>
    <w:rsid w:val="00A03BA5"/>
    <w:rsid w:val="00A0535C"/>
    <w:rsid w:val="00A054F7"/>
    <w:rsid w:val="00A05CE7"/>
    <w:rsid w:val="00A15183"/>
    <w:rsid w:val="00A16ACC"/>
    <w:rsid w:val="00A21CA1"/>
    <w:rsid w:val="00A26C7E"/>
    <w:rsid w:val="00A325E9"/>
    <w:rsid w:val="00A32ABC"/>
    <w:rsid w:val="00A36839"/>
    <w:rsid w:val="00A416BB"/>
    <w:rsid w:val="00A434EE"/>
    <w:rsid w:val="00A476DA"/>
    <w:rsid w:val="00A5076F"/>
    <w:rsid w:val="00A51A1C"/>
    <w:rsid w:val="00A521AD"/>
    <w:rsid w:val="00A524C1"/>
    <w:rsid w:val="00A53AB6"/>
    <w:rsid w:val="00A56F0E"/>
    <w:rsid w:val="00A607D2"/>
    <w:rsid w:val="00A61B5C"/>
    <w:rsid w:val="00A6430D"/>
    <w:rsid w:val="00A65656"/>
    <w:rsid w:val="00A65D04"/>
    <w:rsid w:val="00A67B3E"/>
    <w:rsid w:val="00A7046F"/>
    <w:rsid w:val="00A7094D"/>
    <w:rsid w:val="00A7121A"/>
    <w:rsid w:val="00A7278C"/>
    <w:rsid w:val="00A72CBC"/>
    <w:rsid w:val="00A74F1D"/>
    <w:rsid w:val="00A765B8"/>
    <w:rsid w:val="00A8158A"/>
    <w:rsid w:val="00A825B3"/>
    <w:rsid w:val="00A835D5"/>
    <w:rsid w:val="00A90061"/>
    <w:rsid w:val="00A90271"/>
    <w:rsid w:val="00A9029B"/>
    <w:rsid w:val="00A97F5B"/>
    <w:rsid w:val="00AA2D4B"/>
    <w:rsid w:val="00AA39F6"/>
    <w:rsid w:val="00AA4273"/>
    <w:rsid w:val="00AA782F"/>
    <w:rsid w:val="00AB7AD4"/>
    <w:rsid w:val="00AC0019"/>
    <w:rsid w:val="00AC0838"/>
    <w:rsid w:val="00AC3B10"/>
    <w:rsid w:val="00AC663E"/>
    <w:rsid w:val="00AC690C"/>
    <w:rsid w:val="00AC6B4E"/>
    <w:rsid w:val="00AD0851"/>
    <w:rsid w:val="00AD19F5"/>
    <w:rsid w:val="00AD2462"/>
    <w:rsid w:val="00AD2918"/>
    <w:rsid w:val="00AD4234"/>
    <w:rsid w:val="00AD5FDA"/>
    <w:rsid w:val="00AD74E1"/>
    <w:rsid w:val="00AE1CC7"/>
    <w:rsid w:val="00AE45C1"/>
    <w:rsid w:val="00AE56F8"/>
    <w:rsid w:val="00AE6F8B"/>
    <w:rsid w:val="00AF029A"/>
    <w:rsid w:val="00AF1EFC"/>
    <w:rsid w:val="00AF28D8"/>
    <w:rsid w:val="00AF2C24"/>
    <w:rsid w:val="00AF3B7A"/>
    <w:rsid w:val="00AF7762"/>
    <w:rsid w:val="00AF7E91"/>
    <w:rsid w:val="00B0040A"/>
    <w:rsid w:val="00B0249C"/>
    <w:rsid w:val="00B03D64"/>
    <w:rsid w:val="00B04588"/>
    <w:rsid w:val="00B04712"/>
    <w:rsid w:val="00B04BAD"/>
    <w:rsid w:val="00B0511A"/>
    <w:rsid w:val="00B0678B"/>
    <w:rsid w:val="00B06B57"/>
    <w:rsid w:val="00B11019"/>
    <w:rsid w:val="00B126BE"/>
    <w:rsid w:val="00B1380F"/>
    <w:rsid w:val="00B14D7E"/>
    <w:rsid w:val="00B14E59"/>
    <w:rsid w:val="00B2031C"/>
    <w:rsid w:val="00B22374"/>
    <w:rsid w:val="00B261EC"/>
    <w:rsid w:val="00B3152F"/>
    <w:rsid w:val="00B32AC9"/>
    <w:rsid w:val="00B4268B"/>
    <w:rsid w:val="00B43B3D"/>
    <w:rsid w:val="00B44B72"/>
    <w:rsid w:val="00B45D71"/>
    <w:rsid w:val="00B45E04"/>
    <w:rsid w:val="00B505B6"/>
    <w:rsid w:val="00B51D7B"/>
    <w:rsid w:val="00B53D05"/>
    <w:rsid w:val="00B540E3"/>
    <w:rsid w:val="00B56DD6"/>
    <w:rsid w:val="00B608A6"/>
    <w:rsid w:val="00B628CC"/>
    <w:rsid w:val="00B62FAF"/>
    <w:rsid w:val="00B634B1"/>
    <w:rsid w:val="00B64867"/>
    <w:rsid w:val="00B66BDF"/>
    <w:rsid w:val="00B72774"/>
    <w:rsid w:val="00B72AB7"/>
    <w:rsid w:val="00B74067"/>
    <w:rsid w:val="00B7420F"/>
    <w:rsid w:val="00B75B9E"/>
    <w:rsid w:val="00B768A6"/>
    <w:rsid w:val="00B9077F"/>
    <w:rsid w:val="00B90D4C"/>
    <w:rsid w:val="00B90FEC"/>
    <w:rsid w:val="00B913C1"/>
    <w:rsid w:val="00B91DCE"/>
    <w:rsid w:val="00B91E0A"/>
    <w:rsid w:val="00B93F8F"/>
    <w:rsid w:val="00B942AE"/>
    <w:rsid w:val="00B96395"/>
    <w:rsid w:val="00BA21C8"/>
    <w:rsid w:val="00BA21DA"/>
    <w:rsid w:val="00BA2809"/>
    <w:rsid w:val="00BA305C"/>
    <w:rsid w:val="00BA361A"/>
    <w:rsid w:val="00BA6562"/>
    <w:rsid w:val="00BA6FDF"/>
    <w:rsid w:val="00BB045A"/>
    <w:rsid w:val="00BB2153"/>
    <w:rsid w:val="00BB4F69"/>
    <w:rsid w:val="00BB532D"/>
    <w:rsid w:val="00BB723A"/>
    <w:rsid w:val="00BC2297"/>
    <w:rsid w:val="00BC4319"/>
    <w:rsid w:val="00BC6ACD"/>
    <w:rsid w:val="00BD06F8"/>
    <w:rsid w:val="00BD1124"/>
    <w:rsid w:val="00BD134C"/>
    <w:rsid w:val="00BD30F4"/>
    <w:rsid w:val="00BD4CBB"/>
    <w:rsid w:val="00BD5A04"/>
    <w:rsid w:val="00BD5FD4"/>
    <w:rsid w:val="00BD64E0"/>
    <w:rsid w:val="00BD677E"/>
    <w:rsid w:val="00BE19A7"/>
    <w:rsid w:val="00BE2332"/>
    <w:rsid w:val="00BE5396"/>
    <w:rsid w:val="00BE77EA"/>
    <w:rsid w:val="00BF05C8"/>
    <w:rsid w:val="00BF6CA0"/>
    <w:rsid w:val="00BF6F41"/>
    <w:rsid w:val="00C02467"/>
    <w:rsid w:val="00C02C91"/>
    <w:rsid w:val="00C05791"/>
    <w:rsid w:val="00C06F30"/>
    <w:rsid w:val="00C12911"/>
    <w:rsid w:val="00C129AF"/>
    <w:rsid w:val="00C13285"/>
    <w:rsid w:val="00C14527"/>
    <w:rsid w:val="00C149B7"/>
    <w:rsid w:val="00C14F17"/>
    <w:rsid w:val="00C15FC1"/>
    <w:rsid w:val="00C16801"/>
    <w:rsid w:val="00C20578"/>
    <w:rsid w:val="00C21D50"/>
    <w:rsid w:val="00C220A4"/>
    <w:rsid w:val="00C25546"/>
    <w:rsid w:val="00C26932"/>
    <w:rsid w:val="00C269CC"/>
    <w:rsid w:val="00C329D4"/>
    <w:rsid w:val="00C40A9C"/>
    <w:rsid w:val="00C422A1"/>
    <w:rsid w:val="00C429A3"/>
    <w:rsid w:val="00C43F9C"/>
    <w:rsid w:val="00C46B0D"/>
    <w:rsid w:val="00C46D55"/>
    <w:rsid w:val="00C50DB6"/>
    <w:rsid w:val="00C5340F"/>
    <w:rsid w:val="00C566CB"/>
    <w:rsid w:val="00C574BD"/>
    <w:rsid w:val="00C61363"/>
    <w:rsid w:val="00C6525F"/>
    <w:rsid w:val="00C70F54"/>
    <w:rsid w:val="00C75485"/>
    <w:rsid w:val="00C81450"/>
    <w:rsid w:val="00C83C87"/>
    <w:rsid w:val="00C83F69"/>
    <w:rsid w:val="00C86ABC"/>
    <w:rsid w:val="00C87540"/>
    <w:rsid w:val="00C87856"/>
    <w:rsid w:val="00C914CA"/>
    <w:rsid w:val="00C94D43"/>
    <w:rsid w:val="00C952AE"/>
    <w:rsid w:val="00C9737F"/>
    <w:rsid w:val="00CA1CE5"/>
    <w:rsid w:val="00CA64E8"/>
    <w:rsid w:val="00CA6727"/>
    <w:rsid w:val="00CB0747"/>
    <w:rsid w:val="00CB07A5"/>
    <w:rsid w:val="00CB3F81"/>
    <w:rsid w:val="00CB4B17"/>
    <w:rsid w:val="00CB6291"/>
    <w:rsid w:val="00CB7398"/>
    <w:rsid w:val="00CB78D1"/>
    <w:rsid w:val="00CB7B4C"/>
    <w:rsid w:val="00CC0253"/>
    <w:rsid w:val="00CC0AE7"/>
    <w:rsid w:val="00CC1E92"/>
    <w:rsid w:val="00CC62B8"/>
    <w:rsid w:val="00CD13A1"/>
    <w:rsid w:val="00CD13AD"/>
    <w:rsid w:val="00CD275C"/>
    <w:rsid w:val="00CD5365"/>
    <w:rsid w:val="00CD53BF"/>
    <w:rsid w:val="00CD5B75"/>
    <w:rsid w:val="00CE28D3"/>
    <w:rsid w:val="00CE2F78"/>
    <w:rsid w:val="00CE7029"/>
    <w:rsid w:val="00CF1C0A"/>
    <w:rsid w:val="00CF23B9"/>
    <w:rsid w:val="00CF4984"/>
    <w:rsid w:val="00CF4DF2"/>
    <w:rsid w:val="00CF6DA2"/>
    <w:rsid w:val="00CF7AE8"/>
    <w:rsid w:val="00D03A6E"/>
    <w:rsid w:val="00D050CE"/>
    <w:rsid w:val="00D06D6F"/>
    <w:rsid w:val="00D07555"/>
    <w:rsid w:val="00D107CA"/>
    <w:rsid w:val="00D16272"/>
    <w:rsid w:val="00D16B53"/>
    <w:rsid w:val="00D20F2E"/>
    <w:rsid w:val="00D22A65"/>
    <w:rsid w:val="00D2377A"/>
    <w:rsid w:val="00D23ABC"/>
    <w:rsid w:val="00D30269"/>
    <w:rsid w:val="00D31352"/>
    <w:rsid w:val="00D32CC4"/>
    <w:rsid w:val="00D36EDA"/>
    <w:rsid w:val="00D37D6B"/>
    <w:rsid w:val="00D42E8A"/>
    <w:rsid w:val="00D4502B"/>
    <w:rsid w:val="00D4733C"/>
    <w:rsid w:val="00D5158A"/>
    <w:rsid w:val="00D51674"/>
    <w:rsid w:val="00D52EA6"/>
    <w:rsid w:val="00D567B5"/>
    <w:rsid w:val="00D56A33"/>
    <w:rsid w:val="00D606AC"/>
    <w:rsid w:val="00D60BEC"/>
    <w:rsid w:val="00D64D5B"/>
    <w:rsid w:val="00D6584A"/>
    <w:rsid w:val="00D67B50"/>
    <w:rsid w:val="00D71C40"/>
    <w:rsid w:val="00D76938"/>
    <w:rsid w:val="00D81E5B"/>
    <w:rsid w:val="00D833B5"/>
    <w:rsid w:val="00D84A57"/>
    <w:rsid w:val="00D86D51"/>
    <w:rsid w:val="00D86E1C"/>
    <w:rsid w:val="00D92D03"/>
    <w:rsid w:val="00D943C3"/>
    <w:rsid w:val="00D9666E"/>
    <w:rsid w:val="00DA0F0F"/>
    <w:rsid w:val="00DA29EA"/>
    <w:rsid w:val="00DA4A9C"/>
    <w:rsid w:val="00DB1242"/>
    <w:rsid w:val="00DB15E4"/>
    <w:rsid w:val="00DB22C9"/>
    <w:rsid w:val="00DB32A2"/>
    <w:rsid w:val="00DB371F"/>
    <w:rsid w:val="00DB3ED4"/>
    <w:rsid w:val="00DB5C8C"/>
    <w:rsid w:val="00DB6FD7"/>
    <w:rsid w:val="00DC2882"/>
    <w:rsid w:val="00DC2940"/>
    <w:rsid w:val="00DC6EEB"/>
    <w:rsid w:val="00DC6F06"/>
    <w:rsid w:val="00DD0812"/>
    <w:rsid w:val="00DD1C13"/>
    <w:rsid w:val="00DE2A01"/>
    <w:rsid w:val="00DE2F01"/>
    <w:rsid w:val="00DE4B59"/>
    <w:rsid w:val="00DE63F8"/>
    <w:rsid w:val="00DE69AD"/>
    <w:rsid w:val="00DF167D"/>
    <w:rsid w:val="00DF294C"/>
    <w:rsid w:val="00DF3235"/>
    <w:rsid w:val="00DF35B4"/>
    <w:rsid w:val="00E0271B"/>
    <w:rsid w:val="00E05DB0"/>
    <w:rsid w:val="00E07775"/>
    <w:rsid w:val="00E10269"/>
    <w:rsid w:val="00E1200A"/>
    <w:rsid w:val="00E129A6"/>
    <w:rsid w:val="00E14011"/>
    <w:rsid w:val="00E14476"/>
    <w:rsid w:val="00E15294"/>
    <w:rsid w:val="00E16056"/>
    <w:rsid w:val="00E20A06"/>
    <w:rsid w:val="00E20B6E"/>
    <w:rsid w:val="00E22BEE"/>
    <w:rsid w:val="00E243B7"/>
    <w:rsid w:val="00E2547C"/>
    <w:rsid w:val="00E331E0"/>
    <w:rsid w:val="00E33844"/>
    <w:rsid w:val="00E3609F"/>
    <w:rsid w:val="00E4009D"/>
    <w:rsid w:val="00E40219"/>
    <w:rsid w:val="00E422A7"/>
    <w:rsid w:val="00E43E1E"/>
    <w:rsid w:val="00E45BD5"/>
    <w:rsid w:val="00E466AD"/>
    <w:rsid w:val="00E50BAE"/>
    <w:rsid w:val="00E52BDD"/>
    <w:rsid w:val="00E551B7"/>
    <w:rsid w:val="00E55E68"/>
    <w:rsid w:val="00E55F22"/>
    <w:rsid w:val="00E5729D"/>
    <w:rsid w:val="00E60A65"/>
    <w:rsid w:val="00E60ABD"/>
    <w:rsid w:val="00E61EE5"/>
    <w:rsid w:val="00E6319B"/>
    <w:rsid w:val="00E64AD1"/>
    <w:rsid w:val="00E656FF"/>
    <w:rsid w:val="00E67055"/>
    <w:rsid w:val="00E728B2"/>
    <w:rsid w:val="00E774F0"/>
    <w:rsid w:val="00E802B1"/>
    <w:rsid w:val="00E8081D"/>
    <w:rsid w:val="00E81807"/>
    <w:rsid w:val="00E81F70"/>
    <w:rsid w:val="00E82527"/>
    <w:rsid w:val="00E825C9"/>
    <w:rsid w:val="00E86F4E"/>
    <w:rsid w:val="00E86FA7"/>
    <w:rsid w:val="00E873A4"/>
    <w:rsid w:val="00E92562"/>
    <w:rsid w:val="00E9521F"/>
    <w:rsid w:val="00EA0017"/>
    <w:rsid w:val="00EA00E5"/>
    <w:rsid w:val="00EA14F6"/>
    <w:rsid w:val="00EA1D24"/>
    <w:rsid w:val="00EA425F"/>
    <w:rsid w:val="00EA67EE"/>
    <w:rsid w:val="00EA76DC"/>
    <w:rsid w:val="00EB1C97"/>
    <w:rsid w:val="00EB520C"/>
    <w:rsid w:val="00EB5D31"/>
    <w:rsid w:val="00EB62D6"/>
    <w:rsid w:val="00EB651F"/>
    <w:rsid w:val="00EC0305"/>
    <w:rsid w:val="00EC0847"/>
    <w:rsid w:val="00EC1B85"/>
    <w:rsid w:val="00EC2185"/>
    <w:rsid w:val="00EC44DA"/>
    <w:rsid w:val="00EC7313"/>
    <w:rsid w:val="00ED456C"/>
    <w:rsid w:val="00ED72A4"/>
    <w:rsid w:val="00EE029D"/>
    <w:rsid w:val="00EE06C5"/>
    <w:rsid w:val="00EE2297"/>
    <w:rsid w:val="00EE321C"/>
    <w:rsid w:val="00EE33D7"/>
    <w:rsid w:val="00EE3791"/>
    <w:rsid w:val="00EF2027"/>
    <w:rsid w:val="00EF3EC6"/>
    <w:rsid w:val="00EF50E6"/>
    <w:rsid w:val="00F0695B"/>
    <w:rsid w:val="00F105AB"/>
    <w:rsid w:val="00F1411A"/>
    <w:rsid w:val="00F14721"/>
    <w:rsid w:val="00F156A8"/>
    <w:rsid w:val="00F15BC2"/>
    <w:rsid w:val="00F177EB"/>
    <w:rsid w:val="00F17982"/>
    <w:rsid w:val="00F17B03"/>
    <w:rsid w:val="00F17DF6"/>
    <w:rsid w:val="00F203B4"/>
    <w:rsid w:val="00F21D70"/>
    <w:rsid w:val="00F22F22"/>
    <w:rsid w:val="00F241E5"/>
    <w:rsid w:val="00F24C7A"/>
    <w:rsid w:val="00F25F58"/>
    <w:rsid w:val="00F265D7"/>
    <w:rsid w:val="00F26C9D"/>
    <w:rsid w:val="00F272CF"/>
    <w:rsid w:val="00F3258F"/>
    <w:rsid w:val="00F35422"/>
    <w:rsid w:val="00F35711"/>
    <w:rsid w:val="00F35E14"/>
    <w:rsid w:val="00F3728C"/>
    <w:rsid w:val="00F376A1"/>
    <w:rsid w:val="00F377BD"/>
    <w:rsid w:val="00F40E0E"/>
    <w:rsid w:val="00F44CD2"/>
    <w:rsid w:val="00F474ED"/>
    <w:rsid w:val="00F51F5B"/>
    <w:rsid w:val="00F52B48"/>
    <w:rsid w:val="00F53F5E"/>
    <w:rsid w:val="00F63AEC"/>
    <w:rsid w:val="00F64063"/>
    <w:rsid w:val="00F64B46"/>
    <w:rsid w:val="00F6542F"/>
    <w:rsid w:val="00F66B70"/>
    <w:rsid w:val="00F70013"/>
    <w:rsid w:val="00F730F0"/>
    <w:rsid w:val="00F73C6B"/>
    <w:rsid w:val="00F7410F"/>
    <w:rsid w:val="00F815EF"/>
    <w:rsid w:val="00F8487E"/>
    <w:rsid w:val="00F849DA"/>
    <w:rsid w:val="00F85DAD"/>
    <w:rsid w:val="00F870C7"/>
    <w:rsid w:val="00F87A5A"/>
    <w:rsid w:val="00F921BB"/>
    <w:rsid w:val="00F93265"/>
    <w:rsid w:val="00F93BB8"/>
    <w:rsid w:val="00F93FF1"/>
    <w:rsid w:val="00F96281"/>
    <w:rsid w:val="00F97C13"/>
    <w:rsid w:val="00FA0946"/>
    <w:rsid w:val="00FA3AFB"/>
    <w:rsid w:val="00FA4419"/>
    <w:rsid w:val="00FA58EB"/>
    <w:rsid w:val="00FA76DF"/>
    <w:rsid w:val="00FB1C44"/>
    <w:rsid w:val="00FB34E4"/>
    <w:rsid w:val="00FB49ED"/>
    <w:rsid w:val="00FB4CF8"/>
    <w:rsid w:val="00FB60AE"/>
    <w:rsid w:val="00FB67E8"/>
    <w:rsid w:val="00FC0684"/>
    <w:rsid w:val="00FC159B"/>
    <w:rsid w:val="00FC198F"/>
    <w:rsid w:val="00FC35D5"/>
    <w:rsid w:val="00FC3A7C"/>
    <w:rsid w:val="00FC6F17"/>
    <w:rsid w:val="00FC79EE"/>
    <w:rsid w:val="00FD0B44"/>
    <w:rsid w:val="00FD19FC"/>
    <w:rsid w:val="00FD3DBB"/>
    <w:rsid w:val="00FD61D8"/>
    <w:rsid w:val="00FD63D1"/>
    <w:rsid w:val="00FD66E4"/>
    <w:rsid w:val="00FD6960"/>
    <w:rsid w:val="00FE0539"/>
    <w:rsid w:val="00FE3935"/>
    <w:rsid w:val="00FF07E1"/>
    <w:rsid w:val="00FF1061"/>
    <w:rsid w:val="00FF2947"/>
    <w:rsid w:val="00FF2C97"/>
    <w:rsid w:val="00FF4AF8"/>
    <w:rsid w:val="00FF4B5D"/>
    <w:rsid w:val="00FF572E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1D683"/>
  <w15:docId w15:val="{38CDC216-F0F4-4301-9E56-F6BF334A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E48"/>
  </w:style>
  <w:style w:type="paragraph" w:styleId="Nagwek1">
    <w:name w:val="heading 1"/>
    <w:basedOn w:val="Normalny"/>
    <w:next w:val="Normalny"/>
    <w:link w:val="Nagwek1Znak"/>
    <w:uiPriority w:val="9"/>
    <w:qFormat/>
    <w:rsid w:val="008964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96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3207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F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D37D6B"/>
    <w:pPr>
      <w:widowControl w:val="0"/>
      <w:suppressAutoHyphens/>
      <w:spacing w:before="240" w:after="40" w:line="240" w:lineRule="auto"/>
      <w:ind w:left="1800" w:hanging="1440"/>
      <w:jc w:val="both"/>
      <w:outlineLvl w:val="7"/>
    </w:pPr>
    <w:rPr>
      <w:rFonts w:ascii="Arial" w:eastAsia="Lucida Sans Unicode" w:hAnsi="Arial" w:cs="Arial"/>
      <w:i/>
      <w:iCs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C05791"/>
  </w:style>
  <w:style w:type="paragraph" w:styleId="Stopka">
    <w:name w:val="footer"/>
    <w:basedOn w:val="Normalny"/>
    <w:link w:val="Stopka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5791"/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,l"/>
    <w:basedOn w:val="Normalny"/>
    <w:link w:val="AkapitzlistZnak"/>
    <w:uiPriority w:val="34"/>
    <w:qFormat/>
    <w:rsid w:val="00C0579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F7D8F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7D8F"/>
    <w:rPr>
      <w:rFonts w:ascii="Tahoma" w:eastAsia="Times New Roman" w:hAnsi="Tahoma" w:cs="Tahoma"/>
      <w:bCs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,l Znak"/>
    <w:link w:val="Akapitzlist"/>
    <w:uiPriority w:val="34"/>
    <w:qFormat/>
    <w:locked/>
    <w:rsid w:val="003C60CB"/>
  </w:style>
  <w:style w:type="character" w:customStyle="1" w:styleId="pktZnak">
    <w:name w:val="pkt Znak"/>
    <w:link w:val="pkt"/>
    <w:locked/>
    <w:rsid w:val="009A0A6F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9A0A6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9C3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460FA0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60FA0"/>
    <w:pPr>
      <w:spacing w:after="0" w:line="240" w:lineRule="auto"/>
    </w:pPr>
    <w:rPr>
      <w:rFonts w:ascii="Tahoma" w:hAnsi="Tahoma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60FA0"/>
    <w:rPr>
      <w:sz w:val="20"/>
      <w:szCs w:val="20"/>
    </w:rPr>
  </w:style>
  <w:style w:type="character" w:customStyle="1" w:styleId="Teksttreci4">
    <w:name w:val="Tekst treści (4)_"/>
    <w:link w:val="Teksttreci40"/>
    <w:locked/>
    <w:rsid w:val="00460FA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60FA0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styleId="Hipercze">
    <w:name w:val="Hyperlink"/>
    <w:uiPriority w:val="99"/>
    <w:unhideWhenUsed/>
    <w:rsid w:val="00B91DC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09C"/>
    <w:pPr>
      <w:numPr>
        <w:numId w:val="5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9B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3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3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3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7398"/>
    <w:rPr>
      <w:b/>
      <w:bCs/>
      <w:sz w:val="20"/>
      <w:szCs w:val="20"/>
    </w:rPr>
  </w:style>
  <w:style w:type="numbering" w:customStyle="1" w:styleId="Styl13">
    <w:name w:val="Styl13"/>
    <w:rsid w:val="004E60E2"/>
    <w:pPr>
      <w:numPr>
        <w:numId w:val="9"/>
      </w:numPr>
    </w:pPr>
  </w:style>
  <w:style w:type="numbering" w:customStyle="1" w:styleId="1111111">
    <w:name w:val="1 / 1.1 / 1.1.11"/>
    <w:rsid w:val="007B21D4"/>
    <w:pPr>
      <w:numPr>
        <w:numId w:val="10"/>
      </w:numPr>
    </w:pPr>
  </w:style>
  <w:style w:type="paragraph" w:customStyle="1" w:styleId="Akapitzlist1">
    <w:name w:val="Akapit z listą1"/>
    <w:basedOn w:val="Normalny"/>
    <w:rsid w:val="00C13285"/>
    <w:pPr>
      <w:suppressAutoHyphens/>
      <w:spacing w:after="5" w:line="240" w:lineRule="auto"/>
      <w:ind w:left="720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611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1C2C"/>
  </w:style>
  <w:style w:type="paragraph" w:styleId="Nagwekspisutreci">
    <w:name w:val="TOC Heading"/>
    <w:basedOn w:val="Nagwek1"/>
    <w:next w:val="Normalny"/>
    <w:uiPriority w:val="39"/>
    <w:unhideWhenUsed/>
    <w:qFormat/>
    <w:rsid w:val="0060632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0632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6325"/>
    <w:pPr>
      <w:spacing w:after="100"/>
      <w:ind w:left="220"/>
    </w:p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semiHidden/>
    <w:rsid w:val="003207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07E7"/>
    <w:rPr>
      <w:b/>
      <w:bCs/>
    </w:rPr>
  </w:style>
  <w:style w:type="paragraph" w:customStyle="1" w:styleId="Standard">
    <w:name w:val="Standard"/>
    <w:qFormat/>
    <w:rsid w:val="00C50D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803D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1F0AE2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2"/>
      <w:szCs w:val="20"/>
      <w:lang w:bidi="ar-SA"/>
    </w:rPr>
  </w:style>
  <w:style w:type="paragraph" w:styleId="Tekstpodstawowy">
    <w:name w:val="Body Text"/>
    <w:basedOn w:val="Normalny"/>
    <w:link w:val="TekstpodstawowyZnak"/>
    <w:unhideWhenUsed/>
    <w:rsid w:val="00994A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A4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94A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94A4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93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934D2E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next w:val="Tekstpodstawowy"/>
    <w:rsid w:val="00FF65C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Arial" w:eastAsia="Lucida Sans Unicode" w:hAnsi="Arial" w:cs="Tahoma"/>
      <w:color w:val="000000"/>
      <w:sz w:val="28"/>
      <w:szCs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0076"/>
    <w:rPr>
      <w:color w:val="605E5C"/>
      <w:shd w:val="clear" w:color="auto" w:fill="E1DFDD"/>
    </w:rPr>
  </w:style>
  <w:style w:type="character" w:customStyle="1" w:styleId="WW8Num1z0">
    <w:name w:val="WW8Num1z0"/>
    <w:rsid w:val="0056504B"/>
    <w:rPr>
      <w:rFonts w:ascii="Arial" w:hAnsi="Arial" w:cs="Arial"/>
      <w:sz w:val="22"/>
    </w:rPr>
  </w:style>
  <w:style w:type="character" w:customStyle="1" w:styleId="WW8Num1z1">
    <w:name w:val="WW8Num1z1"/>
    <w:rsid w:val="0056504B"/>
  </w:style>
  <w:style w:type="character" w:customStyle="1" w:styleId="WW8Num1z2">
    <w:name w:val="WW8Num1z2"/>
    <w:rsid w:val="0056504B"/>
  </w:style>
  <w:style w:type="character" w:customStyle="1" w:styleId="WW8Num1z3">
    <w:name w:val="WW8Num1z3"/>
    <w:rsid w:val="0056504B"/>
  </w:style>
  <w:style w:type="character" w:customStyle="1" w:styleId="WW8Num1z4">
    <w:name w:val="WW8Num1z4"/>
    <w:rsid w:val="0056504B"/>
  </w:style>
  <w:style w:type="character" w:customStyle="1" w:styleId="WW8Num1z5">
    <w:name w:val="WW8Num1z5"/>
    <w:rsid w:val="0056504B"/>
  </w:style>
  <w:style w:type="character" w:customStyle="1" w:styleId="WW8Num1z6">
    <w:name w:val="WW8Num1z6"/>
    <w:rsid w:val="0056504B"/>
  </w:style>
  <w:style w:type="character" w:customStyle="1" w:styleId="WW8Num1z7">
    <w:name w:val="WW8Num1z7"/>
    <w:rsid w:val="0056504B"/>
  </w:style>
  <w:style w:type="character" w:customStyle="1" w:styleId="WW8Num1z8">
    <w:name w:val="WW8Num1z8"/>
    <w:rsid w:val="0056504B"/>
  </w:style>
  <w:style w:type="character" w:customStyle="1" w:styleId="WW8Num2z0">
    <w:name w:val="WW8Num2z0"/>
    <w:rsid w:val="0056504B"/>
    <w:rPr>
      <w:rFonts w:ascii="Arial" w:hAnsi="Arial" w:cs="Arial"/>
      <w:sz w:val="22"/>
    </w:rPr>
  </w:style>
  <w:style w:type="character" w:customStyle="1" w:styleId="WW8Num2z1">
    <w:name w:val="WW8Num2z1"/>
    <w:rsid w:val="0056504B"/>
  </w:style>
  <w:style w:type="character" w:customStyle="1" w:styleId="WW8Num2z2">
    <w:name w:val="WW8Num2z2"/>
    <w:rsid w:val="0056504B"/>
  </w:style>
  <w:style w:type="character" w:customStyle="1" w:styleId="WW8Num2z3">
    <w:name w:val="WW8Num2z3"/>
    <w:rsid w:val="0056504B"/>
  </w:style>
  <w:style w:type="character" w:customStyle="1" w:styleId="WW8Num2z4">
    <w:name w:val="WW8Num2z4"/>
    <w:rsid w:val="0056504B"/>
  </w:style>
  <w:style w:type="character" w:customStyle="1" w:styleId="WW8Num2z5">
    <w:name w:val="WW8Num2z5"/>
    <w:rsid w:val="0056504B"/>
  </w:style>
  <w:style w:type="character" w:customStyle="1" w:styleId="WW8Num2z6">
    <w:name w:val="WW8Num2z6"/>
    <w:rsid w:val="0056504B"/>
  </w:style>
  <w:style w:type="character" w:customStyle="1" w:styleId="WW8Num2z7">
    <w:name w:val="WW8Num2z7"/>
    <w:rsid w:val="0056504B"/>
  </w:style>
  <w:style w:type="character" w:customStyle="1" w:styleId="WW8Num2z8">
    <w:name w:val="WW8Num2z8"/>
    <w:rsid w:val="0056504B"/>
  </w:style>
  <w:style w:type="character" w:customStyle="1" w:styleId="WW8Num3z0">
    <w:name w:val="WW8Num3z0"/>
    <w:rsid w:val="0056504B"/>
  </w:style>
  <w:style w:type="character" w:customStyle="1" w:styleId="WW8Num3z1">
    <w:name w:val="WW8Num3z1"/>
    <w:rsid w:val="0056504B"/>
  </w:style>
  <w:style w:type="character" w:customStyle="1" w:styleId="WW8Num3z2">
    <w:name w:val="WW8Num3z2"/>
    <w:rsid w:val="0056504B"/>
  </w:style>
  <w:style w:type="character" w:customStyle="1" w:styleId="WW8Num3z3">
    <w:name w:val="WW8Num3z3"/>
    <w:rsid w:val="0056504B"/>
  </w:style>
  <w:style w:type="character" w:customStyle="1" w:styleId="WW8Num3z4">
    <w:name w:val="WW8Num3z4"/>
    <w:rsid w:val="0056504B"/>
  </w:style>
  <w:style w:type="character" w:customStyle="1" w:styleId="WW8Num3z5">
    <w:name w:val="WW8Num3z5"/>
    <w:rsid w:val="0056504B"/>
  </w:style>
  <w:style w:type="character" w:customStyle="1" w:styleId="WW8Num3z6">
    <w:name w:val="WW8Num3z6"/>
    <w:rsid w:val="0056504B"/>
  </w:style>
  <w:style w:type="character" w:customStyle="1" w:styleId="WW8Num3z7">
    <w:name w:val="WW8Num3z7"/>
    <w:rsid w:val="0056504B"/>
  </w:style>
  <w:style w:type="character" w:customStyle="1" w:styleId="WW8Num3z8">
    <w:name w:val="WW8Num3z8"/>
    <w:rsid w:val="0056504B"/>
  </w:style>
  <w:style w:type="character" w:customStyle="1" w:styleId="WW8Num4z0">
    <w:name w:val="WW8Num4z0"/>
    <w:rsid w:val="0056504B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56504B"/>
  </w:style>
  <w:style w:type="character" w:customStyle="1" w:styleId="WW8Num4z2">
    <w:name w:val="WW8Num4z2"/>
    <w:rsid w:val="0056504B"/>
  </w:style>
  <w:style w:type="character" w:customStyle="1" w:styleId="WW8Num4z3">
    <w:name w:val="WW8Num4z3"/>
    <w:rsid w:val="0056504B"/>
  </w:style>
  <w:style w:type="character" w:customStyle="1" w:styleId="WW8Num4z4">
    <w:name w:val="WW8Num4z4"/>
    <w:rsid w:val="0056504B"/>
  </w:style>
  <w:style w:type="character" w:customStyle="1" w:styleId="WW8Num4z5">
    <w:name w:val="WW8Num4z5"/>
    <w:rsid w:val="0056504B"/>
  </w:style>
  <w:style w:type="character" w:customStyle="1" w:styleId="WW8Num4z6">
    <w:name w:val="WW8Num4z6"/>
    <w:rsid w:val="0056504B"/>
  </w:style>
  <w:style w:type="character" w:customStyle="1" w:styleId="WW8Num4z7">
    <w:name w:val="WW8Num4z7"/>
    <w:rsid w:val="0056504B"/>
  </w:style>
  <w:style w:type="character" w:customStyle="1" w:styleId="WW8Num4z8">
    <w:name w:val="WW8Num4z8"/>
    <w:rsid w:val="0056504B"/>
  </w:style>
  <w:style w:type="character" w:customStyle="1" w:styleId="WW8Num5z0">
    <w:name w:val="WW8Num5z0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WW8Num5z1">
    <w:name w:val="WW8Num5z1"/>
    <w:rsid w:val="0056504B"/>
  </w:style>
  <w:style w:type="character" w:customStyle="1" w:styleId="WW8Num5z2">
    <w:name w:val="WW8Num5z2"/>
    <w:rsid w:val="0056504B"/>
  </w:style>
  <w:style w:type="character" w:customStyle="1" w:styleId="WW8Num5z3">
    <w:name w:val="WW8Num5z3"/>
    <w:rsid w:val="0056504B"/>
  </w:style>
  <w:style w:type="character" w:customStyle="1" w:styleId="WW8Num5z4">
    <w:name w:val="WW8Num5z4"/>
    <w:rsid w:val="0056504B"/>
  </w:style>
  <w:style w:type="character" w:customStyle="1" w:styleId="WW8Num5z5">
    <w:name w:val="WW8Num5z5"/>
    <w:rsid w:val="0056504B"/>
  </w:style>
  <w:style w:type="character" w:customStyle="1" w:styleId="WW8Num5z6">
    <w:name w:val="WW8Num5z6"/>
    <w:rsid w:val="0056504B"/>
  </w:style>
  <w:style w:type="character" w:customStyle="1" w:styleId="WW8Num5z7">
    <w:name w:val="WW8Num5z7"/>
    <w:rsid w:val="0056504B"/>
  </w:style>
  <w:style w:type="character" w:customStyle="1" w:styleId="WW8Num5z8">
    <w:name w:val="WW8Num5z8"/>
    <w:rsid w:val="0056504B"/>
  </w:style>
  <w:style w:type="character" w:customStyle="1" w:styleId="WW8Num6z0">
    <w:name w:val="WW8Num6z0"/>
    <w:rsid w:val="0056504B"/>
    <w:rPr>
      <w:rFonts w:ascii="Arial" w:hAnsi="Arial" w:cs="Arial"/>
      <w:sz w:val="22"/>
    </w:rPr>
  </w:style>
  <w:style w:type="character" w:customStyle="1" w:styleId="WW8Num6z1">
    <w:name w:val="WW8Num6z1"/>
    <w:rsid w:val="0056504B"/>
  </w:style>
  <w:style w:type="character" w:customStyle="1" w:styleId="WW8Num6z2">
    <w:name w:val="WW8Num6z2"/>
    <w:rsid w:val="0056504B"/>
  </w:style>
  <w:style w:type="character" w:customStyle="1" w:styleId="WW8Num6z3">
    <w:name w:val="WW8Num6z3"/>
    <w:rsid w:val="0056504B"/>
  </w:style>
  <w:style w:type="character" w:customStyle="1" w:styleId="WW8Num6z4">
    <w:name w:val="WW8Num6z4"/>
    <w:rsid w:val="0056504B"/>
  </w:style>
  <w:style w:type="character" w:customStyle="1" w:styleId="WW8Num6z5">
    <w:name w:val="WW8Num6z5"/>
    <w:rsid w:val="0056504B"/>
  </w:style>
  <w:style w:type="character" w:customStyle="1" w:styleId="WW8Num6z6">
    <w:name w:val="WW8Num6z6"/>
    <w:rsid w:val="0056504B"/>
  </w:style>
  <w:style w:type="character" w:customStyle="1" w:styleId="WW8Num6z7">
    <w:name w:val="WW8Num6z7"/>
    <w:rsid w:val="0056504B"/>
  </w:style>
  <w:style w:type="character" w:customStyle="1" w:styleId="WW8Num6z8">
    <w:name w:val="WW8Num6z8"/>
    <w:rsid w:val="0056504B"/>
  </w:style>
  <w:style w:type="character" w:customStyle="1" w:styleId="WW8Num7z0">
    <w:name w:val="WW8Num7z0"/>
    <w:rsid w:val="0056504B"/>
    <w:rPr>
      <w:rFonts w:ascii="Arial" w:hAnsi="Arial" w:cs="Arial"/>
      <w:sz w:val="22"/>
    </w:rPr>
  </w:style>
  <w:style w:type="character" w:customStyle="1" w:styleId="WW8Num7z1">
    <w:name w:val="WW8Num7z1"/>
    <w:rsid w:val="0056504B"/>
  </w:style>
  <w:style w:type="character" w:customStyle="1" w:styleId="WW8Num7z2">
    <w:name w:val="WW8Num7z2"/>
    <w:rsid w:val="0056504B"/>
  </w:style>
  <w:style w:type="character" w:customStyle="1" w:styleId="WW8Num7z3">
    <w:name w:val="WW8Num7z3"/>
    <w:rsid w:val="0056504B"/>
  </w:style>
  <w:style w:type="character" w:customStyle="1" w:styleId="WW8Num7z4">
    <w:name w:val="WW8Num7z4"/>
    <w:rsid w:val="0056504B"/>
  </w:style>
  <w:style w:type="character" w:customStyle="1" w:styleId="WW8Num7z5">
    <w:name w:val="WW8Num7z5"/>
    <w:rsid w:val="0056504B"/>
  </w:style>
  <w:style w:type="character" w:customStyle="1" w:styleId="WW8Num7z6">
    <w:name w:val="WW8Num7z6"/>
    <w:rsid w:val="0056504B"/>
  </w:style>
  <w:style w:type="character" w:customStyle="1" w:styleId="WW8Num7z7">
    <w:name w:val="WW8Num7z7"/>
    <w:rsid w:val="0056504B"/>
  </w:style>
  <w:style w:type="character" w:customStyle="1" w:styleId="WW8Num7z8">
    <w:name w:val="WW8Num7z8"/>
    <w:rsid w:val="0056504B"/>
  </w:style>
  <w:style w:type="character" w:customStyle="1" w:styleId="WW8Num8z0">
    <w:name w:val="WW8Num8z0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kern w:val="2"/>
      <w:position w:val="0"/>
      <w:sz w:val="22"/>
      <w:szCs w:val="22"/>
      <w:u w:val="none"/>
      <w:vertAlign w:val="baseline"/>
    </w:rPr>
  </w:style>
  <w:style w:type="character" w:customStyle="1" w:styleId="WW8Num8z1">
    <w:name w:val="WW8Num8z1"/>
    <w:rsid w:val="0056504B"/>
  </w:style>
  <w:style w:type="character" w:customStyle="1" w:styleId="WW8Num8z2">
    <w:name w:val="WW8Num8z2"/>
    <w:rsid w:val="0056504B"/>
  </w:style>
  <w:style w:type="character" w:customStyle="1" w:styleId="WW8Num8z3">
    <w:name w:val="WW8Num8z3"/>
    <w:rsid w:val="0056504B"/>
  </w:style>
  <w:style w:type="character" w:customStyle="1" w:styleId="WW8Num8z4">
    <w:name w:val="WW8Num8z4"/>
    <w:rsid w:val="0056504B"/>
  </w:style>
  <w:style w:type="character" w:customStyle="1" w:styleId="WW8Num8z5">
    <w:name w:val="WW8Num8z5"/>
    <w:rsid w:val="0056504B"/>
  </w:style>
  <w:style w:type="character" w:customStyle="1" w:styleId="WW8Num8z6">
    <w:name w:val="WW8Num8z6"/>
    <w:rsid w:val="0056504B"/>
  </w:style>
  <w:style w:type="character" w:customStyle="1" w:styleId="WW8Num8z7">
    <w:name w:val="WW8Num8z7"/>
    <w:rsid w:val="0056504B"/>
  </w:style>
  <w:style w:type="character" w:customStyle="1" w:styleId="WW8Num8z8">
    <w:name w:val="WW8Num8z8"/>
    <w:rsid w:val="0056504B"/>
  </w:style>
  <w:style w:type="character" w:customStyle="1" w:styleId="WW8Num9z0">
    <w:name w:val="WW8Num9z0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WW8Num9z1">
    <w:name w:val="WW8Num9z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z2">
    <w:name w:val="WW8Num9z2"/>
    <w:rsid w:val="0056504B"/>
    <w:rPr>
      <w:rFonts w:ascii="Tahoma" w:hAnsi="Tahoma"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WW8Num10z0">
    <w:name w:val="WW8Num10z0"/>
    <w:rsid w:val="0056504B"/>
    <w:rPr>
      <w:rFonts w:ascii="Symbol" w:hAnsi="Symbol" w:cs="Symbol"/>
      <w:color w:val="auto"/>
      <w:sz w:val="22"/>
      <w:lang w:eastAsia="ar-SA"/>
    </w:rPr>
  </w:style>
  <w:style w:type="character" w:customStyle="1" w:styleId="WW8Num10z1">
    <w:name w:val="WW8Num10z1"/>
    <w:rsid w:val="0056504B"/>
  </w:style>
  <w:style w:type="character" w:customStyle="1" w:styleId="WW8Num10z2">
    <w:name w:val="WW8Num10z2"/>
    <w:rsid w:val="0056504B"/>
  </w:style>
  <w:style w:type="character" w:customStyle="1" w:styleId="WW8Num10z3">
    <w:name w:val="WW8Num10z3"/>
    <w:rsid w:val="0056504B"/>
  </w:style>
  <w:style w:type="character" w:customStyle="1" w:styleId="WW8Num10z4">
    <w:name w:val="WW8Num10z4"/>
    <w:rsid w:val="0056504B"/>
  </w:style>
  <w:style w:type="character" w:customStyle="1" w:styleId="WW8Num10z5">
    <w:name w:val="WW8Num10z5"/>
    <w:rsid w:val="0056504B"/>
  </w:style>
  <w:style w:type="character" w:customStyle="1" w:styleId="WW8Num10z6">
    <w:name w:val="WW8Num10z6"/>
    <w:rsid w:val="0056504B"/>
  </w:style>
  <w:style w:type="character" w:customStyle="1" w:styleId="WW8Num10z7">
    <w:name w:val="WW8Num10z7"/>
    <w:rsid w:val="0056504B"/>
  </w:style>
  <w:style w:type="character" w:customStyle="1" w:styleId="WW8Num10z8">
    <w:name w:val="WW8Num10z8"/>
    <w:rsid w:val="0056504B"/>
  </w:style>
  <w:style w:type="character" w:customStyle="1" w:styleId="WW8Num11z0">
    <w:name w:val="WW8Num11z0"/>
    <w:rsid w:val="0056504B"/>
    <w:rPr>
      <w:rFonts w:ascii="Symbol" w:hAnsi="Symbol" w:cs="Symbol"/>
      <w:sz w:val="22"/>
      <w:lang w:eastAsia="ar-SA"/>
    </w:rPr>
  </w:style>
  <w:style w:type="character" w:customStyle="1" w:styleId="WW8Num11z1">
    <w:name w:val="WW8Num11z1"/>
    <w:rsid w:val="0056504B"/>
  </w:style>
  <w:style w:type="character" w:customStyle="1" w:styleId="WW8Num11z2">
    <w:name w:val="WW8Num11z2"/>
    <w:rsid w:val="0056504B"/>
  </w:style>
  <w:style w:type="character" w:customStyle="1" w:styleId="WW8Num11z3">
    <w:name w:val="WW8Num11z3"/>
    <w:rsid w:val="0056504B"/>
  </w:style>
  <w:style w:type="character" w:customStyle="1" w:styleId="WW8Num11z4">
    <w:name w:val="WW8Num11z4"/>
    <w:rsid w:val="0056504B"/>
  </w:style>
  <w:style w:type="character" w:customStyle="1" w:styleId="WW8Num11z5">
    <w:name w:val="WW8Num11z5"/>
    <w:rsid w:val="0056504B"/>
  </w:style>
  <w:style w:type="character" w:customStyle="1" w:styleId="WW8Num11z6">
    <w:name w:val="WW8Num11z6"/>
    <w:rsid w:val="0056504B"/>
  </w:style>
  <w:style w:type="character" w:customStyle="1" w:styleId="WW8Num11z7">
    <w:name w:val="WW8Num11z7"/>
    <w:rsid w:val="0056504B"/>
  </w:style>
  <w:style w:type="character" w:customStyle="1" w:styleId="WW8Num11z8">
    <w:name w:val="WW8Num11z8"/>
    <w:rsid w:val="0056504B"/>
  </w:style>
  <w:style w:type="character" w:customStyle="1" w:styleId="WW8Num12z0">
    <w:name w:val="WW8Num12z0"/>
    <w:rsid w:val="0056504B"/>
    <w:rPr>
      <w:rFonts w:cs="Arial"/>
      <w:sz w:val="22"/>
      <w:szCs w:val="22"/>
    </w:rPr>
  </w:style>
  <w:style w:type="character" w:customStyle="1" w:styleId="WW8Num12z1">
    <w:name w:val="WW8Num12z1"/>
    <w:rsid w:val="0056504B"/>
    <w:rPr>
      <w:rFonts w:ascii="Arial" w:eastAsia="Times New Roman" w:hAnsi="Arial" w:cs="Arial"/>
      <w:bCs/>
      <w:sz w:val="22"/>
      <w:szCs w:val="22"/>
    </w:rPr>
  </w:style>
  <w:style w:type="character" w:customStyle="1" w:styleId="WW8Num12z2">
    <w:name w:val="WW8Num12z2"/>
    <w:rsid w:val="0056504B"/>
  </w:style>
  <w:style w:type="character" w:customStyle="1" w:styleId="WW8Num12z3">
    <w:name w:val="WW8Num12z3"/>
    <w:rsid w:val="0056504B"/>
  </w:style>
  <w:style w:type="character" w:customStyle="1" w:styleId="WW8Num12z4">
    <w:name w:val="WW8Num12z4"/>
    <w:rsid w:val="0056504B"/>
  </w:style>
  <w:style w:type="character" w:customStyle="1" w:styleId="WW8Num12z5">
    <w:name w:val="WW8Num12z5"/>
    <w:rsid w:val="0056504B"/>
  </w:style>
  <w:style w:type="character" w:customStyle="1" w:styleId="WW8Num12z6">
    <w:name w:val="WW8Num12z6"/>
    <w:rsid w:val="0056504B"/>
  </w:style>
  <w:style w:type="character" w:customStyle="1" w:styleId="WW8Num12z7">
    <w:name w:val="WW8Num12z7"/>
    <w:rsid w:val="0056504B"/>
  </w:style>
  <w:style w:type="character" w:customStyle="1" w:styleId="WW8Num12z8">
    <w:name w:val="WW8Num12z8"/>
    <w:rsid w:val="0056504B"/>
  </w:style>
  <w:style w:type="character" w:customStyle="1" w:styleId="WW8Num13z0">
    <w:name w:val="WW8Num13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3z1">
    <w:name w:val="WW8Num13z1"/>
    <w:rsid w:val="0056504B"/>
  </w:style>
  <w:style w:type="character" w:customStyle="1" w:styleId="WW8Num13z2">
    <w:name w:val="WW8Num13z2"/>
    <w:rsid w:val="0056504B"/>
  </w:style>
  <w:style w:type="character" w:customStyle="1" w:styleId="WW8Num13z3">
    <w:name w:val="WW8Num13z3"/>
    <w:rsid w:val="0056504B"/>
  </w:style>
  <w:style w:type="character" w:customStyle="1" w:styleId="WW8Num13z4">
    <w:name w:val="WW8Num13z4"/>
    <w:rsid w:val="0056504B"/>
  </w:style>
  <w:style w:type="character" w:customStyle="1" w:styleId="WW8Num13z5">
    <w:name w:val="WW8Num13z5"/>
    <w:rsid w:val="0056504B"/>
  </w:style>
  <w:style w:type="character" w:customStyle="1" w:styleId="WW8Num13z6">
    <w:name w:val="WW8Num13z6"/>
    <w:rsid w:val="0056504B"/>
  </w:style>
  <w:style w:type="character" w:customStyle="1" w:styleId="WW8Num13z7">
    <w:name w:val="WW8Num13z7"/>
    <w:rsid w:val="0056504B"/>
  </w:style>
  <w:style w:type="character" w:customStyle="1" w:styleId="WW8Num13z8">
    <w:name w:val="WW8Num13z8"/>
    <w:rsid w:val="0056504B"/>
  </w:style>
  <w:style w:type="character" w:customStyle="1" w:styleId="WW8Num14z0">
    <w:name w:val="WW8Num14z0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WW8Num14z1">
    <w:name w:val="WW8Num14z1"/>
    <w:rsid w:val="0056504B"/>
  </w:style>
  <w:style w:type="character" w:customStyle="1" w:styleId="WW8Num14z2">
    <w:name w:val="WW8Num14z2"/>
    <w:rsid w:val="0056504B"/>
  </w:style>
  <w:style w:type="character" w:customStyle="1" w:styleId="WW8Num14z3">
    <w:name w:val="WW8Num14z3"/>
    <w:rsid w:val="0056504B"/>
  </w:style>
  <w:style w:type="character" w:customStyle="1" w:styleId="WW8Num14z4">
    <w:name w:val="WW8Num14z4"/>
    <w:rsid w:val="0056504B"/>
  </w:style>
  <w:style w:type="character" w:customStyle="1" w:styleId="WW8Num14z5">
    <w:name w:val="WW8Num14z5"/>
    <w:rsid w:val="0056504B"/>
  </w:style>
  <w:style w:type="character" w:customStyle="1" w:styleId="WW8Num14z6">
    <w:name w:val="WW8Num14z6"/>
    <w:rsid w:val="0056504B"/>
  </w:style>
  <w:style w:type="character" w:customStyle="1" w:styleId="WW8Num14z7">
    <w:name w:val="WW8Num14z7"/>
    <w:rsid w:val="0056504B"/>
  </w:style>
  <w:style w:type="character" w:customStyle="1" w:styleId="WW8Num14z8">
    <w:name w:val="WW8Num14z8"/>
    <w:rsid w:val="0056504B"/>
  </w:style>
  <w:style w:type="character" w:customStyle="1" w:styleId="WW8Num15z0">
    <w:name w:val="WW8Num15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5z1">
    <w:name w:val="WW8Num15z1"/>
    <w:rsid w:val="0056504B"/>
  </w:style>
  <w:style w:type="character" w:customStyle="1" w:styleId="WW8Num15z2">
    <w:name w:val="WW8Num15z2"/>
    <w:rsid w:val="0056504B"/>
  </w:style>
  <w:style w:type="character" w:customStyle="1" w:styleId="WW8Num15z3">
    <w:name w:val="WW8Num15z3"/>
    <w:rsid w:val="0056504B"/>
  </w:style>
  <w:style w:type="character" w:customStyle="1" w:styleId="WW8Num15z4">
    <w:name w:val="WW8Num15z4"/>
    <w:rsid w:val="0056504B"/>
  </w:style>
  <w:style w:type="character" w:customStyle="1" w:styleId="WW8Num15z5">
    <w:name w:val="WW8Num15z5"/>
    <w:rsid w:val="0056504B"/>
  </w:style>
  <w:style w:type="character" w:customStyle="1" w:styleId="WW8Num15z6">
    <w:name w:val="WW8Num15z6"/>
    <w:rsid w:val="0056504B"/>
  </w:style>
  <w:style w:type="character" w:customStyle="1" w:styleId="WW8Num15z7">
    <w:name w:val="WW8Num15z7"/>
    <w:rsid w:val="0056504B"/>
  </w:style>
  <w:style w:type="character" w:customStyle="1" w:styleId="WW8Num15z8">
    <w:name w:val="WW8Num15z8"/>
    <w:rsid w:val="0056504B"/>
  </w:style>
  <w:style w:type="character" w:customStyle="1" w:styleId="WW8Num16z0">
    <w:name w:val="WW8Num16z0"/>
    <w:rsid w:val="0056504B"/>
  </w:style>
  <w:style w:type="character" w:customStyle="1" w:styleId="WW8Num16z1">
    <w:name w:val="WW8Num16z1"/>
    <w:rsid w:val="0056504B"/>
  </w:style>
  <w:style w:type="character" w:customStyle="1" w:styleId="WW8Num16z2">
    <w:name w:val="WW8Num16z2"/>
    <w:rsid w:val="0056504B"/>
  </w:style>
  <w:style w:type="character" w:customStyle="1" w:styleId="WW8Num16z3">
    <w:name w:val="WW8Num16z3"/>
    <w:rsid w:val="0056504B"/>
  </w:style>
  <w:style w:type="character" w:customStyle="1" w:styleId="WW8Num16z4">
    <w:name w:val="WW8Num16z4"/>
    <w:rsid w:val="0056504B"/>
  </w:style>
  <w:style w:type="character" w:customStyle="1" w:styleId="WW8Num16z5">
    <w:name w:val="WW8Num16z5"/>
    <w:rsid w:val="0056504B"/>
  </w:style>
  <w:style w:type="character" w:customStyle="1" w:styleId="WW8Num16z6">
    <w:name w:val="WW8Num16z6"/>
    <w:rsid w:val="0056504B"/>
  </w:style>
  <w:style w:type="character" w:customStyle="1" w:styleId="WW8Num16z7">
    <w:name w:val="WW8Num16z7"/>
    <w:rsid w:val="0056504B"/>
  </w:style>
  <w:style w:type="character" w:customStyle="1" w:styleId="WW8Num16z8">
    <w:name w:val="WW8Num16z8"/>
    <w:rsid w:val="0056504B"/>
  </w:style>
  <w:style w:type="character" w:customStyle="1" w:styleId="Domylnaczcionkaakapitu2">
    <w:name w:val="Domyślna czcionka akapitu2"/>
    <w:rsid w:val="0056504B"/>
  </w:style>
  <w:style w:type="character" w:customStyle="1" w:styleId="Domylnaczcionkaakapitu1">
    <w:name w:val="Domyślna czcionka akapitu1"/>
    <w:rsid w:val="0056504B"/>
  </w:style>
  <w:style w:type="character" w:customStyle="1" w:styleId="Domylnaczcionkaakapitu3">
    <w:name w:val="Domyślna czcionka akapitu3"/>
    <w:rsid w:val="0056504B"/>
  </w:style>
  <w:style w:type="character" w:customStyle="1" w:styleId="Odwoaniedokomentarza1">
    <w:name w:val="Odwołanie do komentarza1"/>
    <w:rsid w:val="0056504B"/>
    <w:rPr>
      <w:sz w:val="16"/>
      <w:szCs w:val="16"/>
    </w:rPr>
  </w:style>
  <w:style w:type="character" w:customStyle="1" w:styleId="ListLabel1">
    <w:name w:val="ListLabel 1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2">
    <w:name w:val="ListLabel 2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3">
    <w:name w:val="ListLabel 3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">
    <w:name w:val="ListLabel 4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5">
    <w:name w:val="ListLabel 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6">
    <w:name w:val="ListLabel 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7">
    <w:name w:val="ListLabel 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">
    <w:name w:val="ListLabel 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">
    <w:name w:val="ListLabel 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">
    <w:name w:val="ListLabel 1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1">
    <w:name w:val="ListLabel 1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2">
    <w:name w:val="ListLabel 1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">
    <w:name w:val="ListLabel 13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14">
    <w:name w:val="ListLabel 14"/>
    <w:rsid w:val="0056504B"/>
    <w:rPr>
      <w:rFonts w:ascii="Times New Roman" w:hAnsi="Times New Roman" w:cs="Times New Roman"/>
      <w:sz w:val="24"/>
    </w:rPr>
  </w:style>
  <w:style w:type="character" w:customStyle="1" w:styleId="ListLabel15">
    <w:name w:val="ListLabel 15"/>
    <w:rsid w:val="0056504B"/>
    <w:rPr>
      <w:rFonts w:eastAsia="Times New Roman" w:cs="Times New Roman"/>
    </w:rPr>
  </w:style>
  <w:style w:type="character" w:customStyle="1" w:styleId="ListLabel16">
    <w:name w:val="ListLabel 16"/>
    <w:rsid w:val="0056504B"/>
    <w:rPr>
      <w:rFonts w:cs="Times New Roman"/>
    </w:rPr>
  </w:style>
  <w:style w:type="character" w:customStyle="1" w:styleId="ListLabel17">
    <w:name w:val="ListLabel 17"/>
    <w:rsid w:val="0056504B"/>
    <w:rPr>
      <w:rFonts w:cs="Times New Roman"/>
    </w:rPr>
  </w:style>
  <w:style w:type="character" w:customStyle="1" w:styleId="ListLabel18">
    <w:name w:val="ListLabel 18"/>
    <w:rsid w:val="0056504B"/>
    <w:rPr>
      <w:rFonts w:cs="Times New Roman"/>
    </w:rPr>
  </w:style>
  <w:style w:type="character" w:customStyle="1" w:styleId="ListLabel19">
    <w:name w:val="ListLabel 19"/>
    <w:rsid w:val="0056504B"/>
    <w:rPr>
      <w:rFonts w:cs="Times New Roman"/>
    </w:rPr>
  </w:style>
  <w:style w:type="character" w:customStyle="1" w:styleId="ListLabel20">
    <w:name w:val="ListLabel 20"/>
    <w:rsid w:val="0056504B"/>
    <w:rPr>
      <w:rFonts w:cs="Times New Roman"/>
    </w:rPr>
  </w:style>
  <w:style w:type="character" w:customStyle="1" w:styleId="ListLabel21">
    <w:name w:val="ListLabel 21"/>
    <w:rsid w:val="0056504B"/>
    <w:rPr>
      <w:rFonts w:cs="Times New Roman"/>
    </w:rPr>
  </w:style>
  <w:style w:type="character" w:customStyle="1" w:styleId="ListLabel22">
    <w:name w:val="ListLabel 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23">
    <w:name w:val="ListLabel 2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4">
    <w:name w:val="ListLabel 2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">
    <w:name w:val="ListLabel 2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">
    <w:name w:val="ListLabel 2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">
    <w:name w:val="ListLabel 2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8">
    <w:name w:val="ListLabel 2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">
    <w:name w:val="ListLabel 2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">
    <w:name w:val="ListLabel 3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">
    <w:name w:val="ListLabel 3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2">
    <w:name w:val="ListLabel 3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33">
    <w:name w:val="ListLabel 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">
    <w:name w:val="ListLabel 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5">
    <w:name w:val="ListLabel 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6">
    <w:name w:val="ListLabel 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7">
    <w:name w:val="ListLabel 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8">
    <w:name w:val="ListLabel 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9">
    <w:name w:val="ListLabel 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0">
    <w:name w:val="ListLabel 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1">
    <w:name w:val="ListLabel 4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42">
    <w:name w:val="ListLabel 42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43">
    <w:name w:val="ListLabel 43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44">
    <w:name w:val="ListLabel 44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5">
    <w:name w:val="ListLabel 45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46">
    <w:name w:val="ListLabel 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7">
    <w:name w:val="ListLabel 4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8">
    <w:name w:val="ListLabel 4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9">
    <w:name w:val="ListLabel 4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0">
    <w:name w:val="ListLabel 5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1">
    <w:name w:val="ListLabel 5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2">
    <w:name w:val="ListLabel 5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3">
    <w:name w:val="ListLabel 5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4">
    <w:name w:val="ListLabel 54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55">
    <w:name w:val="ListLabel 55"/>
    <w:rsid w:val="0056504B"/>
    <w:rPr>
      <w:rFonts w:ascii="Times New Roman" w:hAnsi="Times New Roman" w:cs="Times New Roman"/>
      <w:sz w:val="24"/>
    </w:rPr>
  </w:style>
  <w:style w:type="character" w:customStyle="1" w:styleId="ListLabel56">
    <w:name w:val="ListLabel 56"/>
    <w:rsid w:val="0056504B"/>
    <w:rPr>
      <w:rFonts w:eastAsia="Times New Roman" w:cs="Times New Roman"/>
    </w:rPr>
  </w:style>
  <w:style w:type="character" w:customStyle="1" w:styleId="ListLabel57">
    <w:name w:val="ListLabel 57"/>
    <w:rsid w:val="0056504B"/>
    <w:rPr>
      <w:rFonts w:cs="Times New Roman"/>
    </w:rPr>
  </w:style>
  <w:style w:type="character" w:customStyle="1" w:styleId="ListLabel58">
    <w:name w:val="ListLabel 58"/>
    <w:rsid w:val="0056504B"/>
    <w:rPr>
      <w:rFonts w:cs="Times New Roman"/>
    </w:rPr>
  </w:style>
  <w:style w:type="character" w:customStyle="1" w:styleId="ListLabel59">
    <w:name w:val="ListLabel 59"/>
    <w:rsid w:val="0056504B"/>
    <w:rPr>
      <w:rFonts w:cs="Times New Roman"/>
    </w:rPr>
  </w:style>
  <w:style w:type="character" w:customStyle="1" w:styleId="ListLabel60">
    <w:name w:val="ListLabel 60"/>
    <w:rsid w:val="0056504B"/>
    <w:rPr>
      <w:rFonts w:cs="Times New Roman"/>
    </w:rPr>
  </w:style>
  <w:style w:type="character" w:customStyle="1" w:styleId="ListLabel61">
    <w:name w:val="ListLabel 61"/>
    <w:rsid w:val="0056504B"/>
    <w:rPr>
      <w:rFonts w:cs="Times New Roman"/>
    </w:rPr>
  </w:style>
  <w:style w:type="character" w:customStyle="1" w:styleId="ListLabel62">
    <w:name w:val="ListLabel 62"/>
    <w:rsid w:val="0056504B"/>
    <w:rPr>
      <w:rFonts w:cs="Times New Roman"/>
    </w:rPr>
  </w:style>
  <w:style w:type="character" w:customStyle="1" w:styleId="ListLabel63">
    <w:name w:val="ListLabel 63"/>
    <w:rsid w:val="0056504B"/>
    <w:rPr>
      <w:rFonts w:ascii="Times New Roman" w:hAnsi="Times New Roman" w:cs="Symbol"/>
      <w:sz w:val="24"/>
    </w:rPr>
  </w:style>
  <w:style w:type="character" w:customStyle="1" w:styleId="ListLabel64">
    <w:name w:val="ListLabel 64"/>
    <w:rsid w:val="0056504B"/>
    <w:rPr>
      <w:rFonts w:cs="Courier New"/>
    </w:rPr>
  </w:style>
  <w:style w:type="character" w:customStyle="1" w:styleId="ListLabel65">
    <w:name w:val="ListLabel 65"/>
    <w:rsid w:val="0056504B"/>
    <w:rPr>
      <w:rFonts w:cs="Wingdings"/>
    </w:rPr>
  </w:style>
  <w:style w:type="character" w:customStyle="1" w:styleId="ListLabel66">
    <w:name w:val="ListLabel 66"/>
    <w:rsid w:val="0056504B"/>
    <w:rPr>
      <w:rFonts w:cs="Symbol"/>
    </w:rPr>
  </w:style>
  <w:style w:type="character" w:customStyle="1" w:styleId="ListLabel67">
    <w:name w:val="ListLabel 67"/>
    <w:rsid w:val="0056504B"/>
    <w:rPr>
      <w:rFonts w:cs="Courier New"/>
    </w:rPr>
  </w:style>
  <w:style w:type="character" w:customStyle="1" w:styleId="ListLabel68">
    <w:name w:val="ListLabel 68"/>
    <w:rsid w:val="0056504B"/>
    <w:rPr>
      <w:rFonts w:cs="Wingdings"/>
    </w:rPr>
  </w:style>
  <w:style w:type="character" w:customStyle="1" w:styleId="ListLabel69">
    <w:name w:val="ListLabel 69"/>
    <w:rsid w:val="0056504B"/>
    <w:rPr>
      <w:rFonts w:cs="Symbol"/>
    </w:rPr>
  </w:style>
  <w:style w:type="character" w:customStyle="1" w:styleId="ListLabel70">
    <w:name w:val="ListLabel 70"/>
    <w:rsid w:val="0056504B"/>
    <w:rPr>
      <w:rFonts w:cs="Courier New"/>
    </w:rPr>
  </w:style>
  <w:style w:type="character" w:customStyle="1" w:styleId="ListLabel71">
    <w:name w:val="ListLabel 71"/>
    <w:rsid w:val="0056504B"/>
    <w:rPr>
      <w:rFonts w:cs="Wingdings"/>
    </w:rPr>
  </w:style>
  <w:style w:type="character" w:customStyle="1" w:styleId="ListLabel72">
    <w:name w:val="ListLabel 7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73">
    <w:name w:val="ListLabel 7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4">
    <w:name w:val="ListLabel 7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5">
    <w:name w:val="ListLabel 7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6">
    <w:name w:val="ListLabel 7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7">
    <w:name w:val="ListLabel 7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8">
    <w:name w:val="ListLabel 7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9">
    <w:name w:val="ListLabel 7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0">
    <w:name w:val="ListLabel 8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1">
    <w:name w:val="ListLabel 8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2">
    <w:name w:val="ListLabel 8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83">
    <w:name w:val="ListLabel 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4">
    <w:name w:val="ListLabel 8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5">
    <w:name w:val="ListLabel 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6">
    <w:name w:val="ListLabel 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7">
    <w:name w:val="ListLabel 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8">
    <w:name w:val="ListLabel 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9">
    <w:name w:val="ListLabel 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0">
    <w:name w:val="ListLabel 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1">
    <w:name w:val="ListLabel 9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92">
    <w:name w:val="ListLabel 9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93">
    <w:name w:val="ListLabel 9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94">
    <w:name w:val="ListLabel 9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95">
    <w:name w:val="ListLabel 9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6">
    <w:name w:val="ListLabel 9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7">
    <w:name w:val="ListLabel 9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8">
    <w:name w:val="ListLabel 9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9">
    <w:name w:val="ListLabel 9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0">
    <w:name w:val="ListLabel 10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1">
    <w:name w:val="ListLabel 10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2">
    <w:name w:val="ListLabel 10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3">
    <w:name w:val="ListLabel 10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4">
    <w:name w:val="ListLabel 104"/>
    <w:rsid w:val="0056504B"/>
    <w:rPr>
      <w:rFonts w:eastAsia="Times New Roman" w:cs="Times New Roman"/>
      <w:sz w:val="24"/>
    </w:rPr>
  </w:style>
  <w:style w:type="character" w:customStyle="1" w:styleId="ListLabel105">
    <w:name w:val="ListLabel 105"/>
    <w:rsid w:val="0056504B"/>
    <w:rPr>
      <w:rFonts w:cs="Times New Roman"/>
      <w:sz w:val="24"/>
    </w:rPr>
  </w:style>
  <w:style w:type="character" w:customStyle="1" w:styleId="ListLabel106">
    <w:name w:val="ListLabel 106"/>
    <w:rsid w:val="0056504B"/>
    <w:rPr>
      <w:rFonts w:eastAsia="Times New Roman" w:cs="Times New Roman"/>
    </w:rPr>
  </w:style>
  <w:style w:type="character" w:customStyle="1" w:styleId="ListLabel107">
    <w:name w:val="ListLabel 107"/>
    <w:rsid w:val="0056504B"/>
    <w:rPr>
      <w:rFonts w:cs="Times New Roman"/>
    </w:rPr>
  </w:style>
  <w:style w:type="character" w:customStyle="1" w:styleId="ListLabel108">
    <w:name w:val="ListLabel 108"/>
    <w:rsid w:val="0056504B"/>
    <w:rPr>
      <w:rFonts w:cs="Times New Roman"/>
    </w:rPr>
  </w:style>
  <w:style w:type="character" w:customStyle="1" w:styleId="ListLabel109">
    <w:name w:val="ListLabel 109"/>
    <w:rsid w:val="0056504B"/>
    <w:rPr>
      <w:rFonts w:cs="Times New Roman"/>
    </w:rPr>
  </w:style>
  <w:style w:type="character" w:customStyle="1" w:styleId="ListLabel110">
    <w:name w:val="ListLabel 110"/>
    <w:rsid w:val="0056504B"/>
    <w:rPr>
      <w:rFonts w:cs="Times New Roman"/>
    </w:rPr>
  </w:style>
  <w:style w:type="character" w:customStyle="1" w:styleId="ListLabel111">
    <w:name w:val="ListLabel 111"/>
    <w:rsid w:val="0056504B"/>
    <w:rPr>
      <w:rFonts w:cs="Times New Roman"/>
    </w:rPr>
  </w:style>
  <w:style w:type="character" w:customStyle="1" w:styleId="ListLabel112">
    <w:name w:val="ListLabel 112"/>
    <w:rsid w:val="0056504B"/>
    <w:rPr>
      <w:rFonts w:cs="Times New Roman"/>
    </w:rPr>
  </w:style>
  <w:style w:type="character" w:customStyle="1" w:styleId="ListLabel113">
    <w:name w:val="ListLabel 113"/>
    <w:rsid w:val="0056504B"/>
    <w:rPr>
      <w:rFonts w:cs="Symbol"/>
      <w:sz w:val="24"/>
    </w:rPr>
  </w:style>
  <w:style w:type="character" w:customStyle="1" w:styleId="ListLabel114">
    <w:name w:val="ListLabel 114"/>
    <w:rsid w:val="0056504B"/>
    <w:rPr>
      <w:rFonts w:cs="Courier New"/>
    </w:rPr>
  </w:style>
  <w:style w:type="character" w:customStyle="1" w:styleId="ListLabel115">
    <w:name w:val="ListLabel 115"/>
    <w:rsid w:val="0056504B"/>
    <w:rPr>
      <w:rFonts w:cs="Wingdings"/>
    </w:rPr>
  </w:style>
  <w:style w:type="character" w:customStyle="1" w:styleId="ListLabel116">
    <w:name w:val="ListLabel 116"/>
    <w:rsid w:val="0056504B"/>
    <w:rPr>
      <w:rFonts w:cs="Symbol"/>
    </w:rPr>
  </w:style>
  <w:style w:type="character" w:customStyle="1" w:styleId="ListLabel117">
    <w:name w:val="ListLabel 117"/>
    <w:rsid w:val="0056504B"/>
    <w:rPr>
      <w:rFonts w:cs="Courier New"/>
    </w:rPr>
  </w:style>
  <w:style w:type="character" w:customStyle="1" w:styleId="ListLabel118">
    <w:name w:val="ListLabel 118"/>
    <w:rsid w:val="0056504B"/>
    <w:rPr>
      <w:rFonts w:cs="Wingdings"/>
    </w:rPr>
  </w:style>
  <w:style w:type="character" w:customStyle="1" w:styleId="ListLabel119">
    <w:name w:val="ListLabel 119"/>
    <w:rsid w:val="0056504B"/>
    <w:rPr>
      <w:rFonts w:cs="Symbol"/>
    </w:rPr>
  </w:style>
  <w:style w:type="character" w:customStyle="1" w:styleId="ListLabel120">
    <w:name w:val="ListLabel 120"/>
    <w:rsid w:val="0056504B"/>
    <w:rPr>
      <w:rFonts w:cs="Courier New"/>
    </w:rPr>
  </w:style>
  <w:style w:type="character" w:customStyle="1" w:styleId="ListLabel121">
    <w:name w:val="ListLabel 121"/>
    <w:rsid w:val="0056504B"/>
    <w:rPr>
      <w:rFonts w:cs="Wingdings"/>
    </w:rPr>
  </w:style>
  <w:style w:type="character" w:customStyle="1" w:styleId="ListLabel122">
    <w:name w:val="ListLabel 1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123">
    <w:name w:val="ListLabel 123"/>
    <w:rsid w:val="0056504B"/>
    <w:rPr>
      <w:rFonts w:eastAsia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24">
    <w:name w:val="ListLabel 12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5">
    <w:name w:val="ListLabel 12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6">
    <w:name w:val="ListLabel 12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7">
    <w:name w:val="ListLabel 12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8">
    <w:name w:val="ListLabel 12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9">
    <w:name w:val="ListLabel 12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0">
    <w:name w:val="ListLabel 13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1">
    <w:name w:val="ListLabel 131"/>
    <w:rsid w:val="0056504B"/>
    <w:rPr>
      <w:rFonts w:ascii="Arial" w:hAnsi="Arial" w:cs="Arial"/>
      <w:b/>
      <w:sz w:val="22"/>
    </w:rPr>
  </w:style>
  <w:style w:type="character" w:customStyle="1" w:styleId="ListLabel132">
    <w:name w:val="ListLabel 13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3">
    <w:name w:val="ListLabel 133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4">
    <w:name w:val="ListLabel 1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5">
    <w:name w:val="ListLabel 1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6">
    <w:name w:val="ListLabel 1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7">
    <w:name w:val="ListLabel 1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8">
    <w:name w:val="ListLabel 1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9">
    <w:name w:val="ListLabel 1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0">
    <w:name w:val="ListLabel 1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1">
    <w:name w:val="ListLabel 1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2">
    <w:name w:val="ListLabel 1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3">
    <w:name w:val="ListLabel 14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44">
    <w:name w:val="ListLabel 14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5">
    <w:name w:val="ListLabel 14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6">
    <w:name w:val="ListLabel 14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7">
    <w:name w:val="ListLabel 14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8">
    <w:name w:val="ListLabel 14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9">
    <w:name w:val="ListLabel 14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0">
    <w:name w:val="ListLabel 15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1">
    <w:name w:val="ListLabel 151"/>
    <w:rsid w:val="0056504B"/>
    <w:rPr>
      <w:rFonts w:ascii="Arial" w:eastAsia="Times New Roman" w:hAnsi="Arial" w:cs="Arial"/>
      <w:sz w:val="22"/>
    </w:rPr>
  </w:style>
  <w:style w:type="character" w:customStyle="1" w:styleId="ListLabel152">
    <w:name w:val="ListLabel 152"/>
    <w:rsid w:val="0056504B"/>
    <w:rPr>
      <w:rFonts w:cs="Times New Roman"/>
    </w:rPr>
  </w:style>
  <w:style w:type="character" w:customStyle="1" w:styleId="ListLabel153">
    <w:name w:val="ListLabel 153"/>
    <w:rsid w:val="0056504B"/>
    <w:rPr>
      <w:rFonts w:ascii="Arial" w:eastAsia="Times New Roman" w:hAnsi="Arial" w:cs="Arial"/>
      <w:sz w:val="22"/>
    </w:rPr>
  </w:style>
  <w:style w:type="character" w:customStyle="1" w:styleId="ListLabel154">
    <w:name w:val="ListLabel 154"/>
    <w:rsid w:val="0056504B"/>
    <w:rPr>
      <w:rFonts w:cs="Times New Roman"/>
    </w:rPr>
  </w:style>
  <w:style w:type="character" w:customStyle="1" w:styleId="ListLabel155">
    <w:name w:val="ListLabel 155"/>
    <w:rsid w:val="0056504B"/>
    <w:rPr>
      <w:rFonts w:cs="Times New Roman"/>
    </w:rPr>
  </w:style>
  <w:style w:type="character" w:customStyle="1" w:styleId="ListLabel156">
    <w:name w:val="ListLabel 156"/>
    <w:rsid w:val="0056504B"/>
    <w:rPr>
      <w:rFonts w:cs="Times New Roman"/>
    </w:rPr>
  </w:style>
  <w:style w:type="character" w:customStyle="1" w:styleId="ListLabel157">
    <w:name w:val="ListLabel 157"/>
    <w:rsid w:val="0056504B"/>
    <w:rPr>
      <w:rFonts w:cs="Times New Roman"/>
    </w:rPr>
  </w:style>
  <w:style w:type="character" w:customStyle="1" w:styleId="ListLabel158">
    <w:name w:val="ListLabel 158"/>
    <w:rsid w:val="0056504B"/>
    <w:rPr>
      <w:rFonts w:cs="Times New Roman"/>
    </w:rPr>
  </w:style>
  <w:style w:type="character" w:customStyle="1" w:styleId="ListLabel159">
    <w:name w:val="ListLabel 159"/>
    <w:rsid w:val="0056504B"/>
    <w:rPr>
      <w:rFonts w:cs="Times New Roman"/>
    </w:rPr>
  </w:style>
  <w:style w:type="character" w:customStyle="1" w:styleId="ListLabel160">
    <w:name w:val="ListLabel 160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161">
    <w:name w:val="ListLabel 16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62">
    <w:name w:val="ListLabel 162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3">
    <w:name w:val="ListLabel 163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4">
    <w:name w:val="ListLabel 16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5">
    <w:name w:val="ListLabel 16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6">
    <w:name w:val="ListLabel 16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7">
    <w:name w:val="ListLabel 16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8">
    <w:name w:val="ListLabel 16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9">
    <w:name w:val="ListLabel 169"/>
    <w:rsid w:val="0056504B"/>
    <w:rPr>
      <w:rFonts w:ascii="Arial" w:hAnsi="Arial" w:cs="Arial"/>
      <w:sz w:val="22"/>
    </w:rPr>
  </w:style>
  <w:style w:type="character" w:customStyle="1" w:styleId="ListLabel170">
    <w:name w:val="ListLabel 170"/>
    <w:rsid w:val="0056504B"/>
    <w:rPr>
      <w:rFonts w:ascii="Arial" w:hAnsi="Arial" w:cs="Arial"/>
      <w:b w:val="0"/>
      <w:sz w:val="22"/>
      <w:szCs w:val="22"/>
    </w:rPr>
  </w:style>
  <w:style w:type="character" w:customStyle="1" w:styleId="ListLabel171">
    <w:name w:val="ListLabel 171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172">
    <w:name w:val="ListLabel 172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173">
    <w:name w:val="ListLabel 17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74">
    <w:name w:val="ListLabel 17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5">
    <w:name w:val="ListLabel 17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6">
    <w:name w:val="ListLabel 1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7">
    <w:name w:val="ListLabel 1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8">
    <w:name w:val="ListLabel 1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9">
    <w:name w:val="ListLabel 1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0">
    <w:name w:val="ListLabel 1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1">
    <w:name w:val="ListLabel 1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2">
    <w:name w:val="ListLabel 182"/>
    <w:rsid w:val="0056504B"/>
    <w:rPr>
      <w:rFonts w:ascii="Arial" w:hAnsi="Arial" w:cs="Arial"/>
      <w:b/>
      <w:sz w:val="22"/>
    </w:rPr>
  </w:style>
  <w:style w:type="character" w:customStyle="1" w:styleId="ListLabel183">
    <w:name w:val="ListLabel 18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4">
    <w:name w:val="ListLabel 184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5">
    <w:name w:val="ListLabel 1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6">
    <w:name w:val="ListLabel 1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7">
    <w:name w:val="ListLabel 1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8">
    <w:name w:val="ListLabel 1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9">
    <w:name w:val="ListLabel 1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0">
    <w:name w:val="ListLabel 1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1">
    <w:name w:val="ListLabel 1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2">
    <w:name w:val="ListLabel 1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3">
    <w:name w:val="ListLabel 1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4">
    <w:name w:val="ListLabel 19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95">
    <w:name w:val="ListLabel 195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6">
    <w:name w:val="ListLabel 19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7">
    <w:name w:val="ListLabel 197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8">
    <w:name w:val="ListLabel 19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9">
    <w:name w:val="ListLabel 19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0">
    <w:name w:val="ListLabel 2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1">
    <w:name w:val="ListLabel 20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2">
    <w:name w:val="ListLabel 202"/>
    <w:rsid w:val="0056504B"/>
    <w:rPr>
      <w:rFonts w:ascii="Arial" w:eastAsia="Times New Roman" w:hAnsi="Arial" w:cs="Arial"/>
      <w:sz w:val="22"/>
    </w:rPr>
  </w:style>
  <w:style w:type="character" w:customStyle="1" w:styleId="ListLabel203">
    <w:name w:val="ListLabel 203"/>
    <w:rsid w:val="0056504B"/>
    <w:rPr>
      <w:rFonts w:cs="Times New Roman"/>
    </w:rPr>
  </w:style>
  <w:style w:type="character" w:customStyle="1" w:styleId="ListLabel204">
    <w:name w:val="ListLabel 204"/>
    <w:rsid w:val="0056504B"/>
    <w:rPr>
      <w:rFonts w:ascii="Arial" w:eastAsia="Times New Roman" w:hAnsi="Arial" w:cs="Arial"/>
      <w:sz w:val="22"/>
    </w:rPr>
  </w:style>
  <w:style w:type="character" w:customStyle="1" w:styleId="ListLabel205">
    <w:name w:val="ListLabel 205"/>
    <w:rsid w:val="0056504B"/>
    <w:rPr>
      <w:rFonts w:cs="Times New Roman"/>
    </w:rPr>
  </w:style>
  <w:style w:type="character" w:customStyle="1" w:styleId="ListLabel206">
    <w:name w:val="ListLabel 206"/>
    <w:rsid w:val="0056504B"/>
    <w:rPr>
      <w:rFonts w:cs="Times New Roman"/>
    </w:rPr>
  </w:style>
  <w:style w:type="character" w:customStyle="1" w:styleId="ListLabel207">
    <w:name w:val="ListLabel 207"/>
    <w:rsid w:val="0056504B"/>
    <w:rPr>
      <w:rFonts w:cs="Times New Roman"/>
    </w:rPr>
  </w:style>
  <w:style w:type="character" w:customStyle="1" w:styleId="ListLabel208">
    <w:name w:val="ListLabel 208"/>
    <w:rsid w:val="0056504B"/>
    <w:rPr>
      <w:rFonts w:cs="Times New Roman"/>
    </w:rPr>
  </w:style>
  <w:style w:type="character" w:customStyle="1" w:styleId="ListLabel209">
    <w:name w:val="ListLabel 209"/>
    <w:rsid w:val="0056504B"/>
    <w:rPr>
      <w:rFonts w:cs="Times New Roman"/>
    </w:rPr>
  </w:style>
  <w:style w:type="character" w:customStyle="1" w:styleId="ListLabel210">
    <w:name w:val="ListLabel 210"/>
    <w:rsid w:val="0056504B"/>
    <w:rPr>
      <w:rFonts w:cs="Times New Roman"/>
    </w:rPr>
  </w:style>
  <w:style w:type="character" w:customStyle="1" w:styleId="ListLabel211">
    <w:name w:val="ListLabel 211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12">
    <w:name w:val="ListLabel 21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13">
    <w:name w:val="ListLabel 213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4">
    <w:name w:val="ListLabel 21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5">
    <w:name w:val="ListLabel 2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6">
    <w:name w:val="ListLabel 2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7">
    <w:name w:val="ListLabel 2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8">
    <w:name w:val="ListLabel 2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9">
    <w:name w:val="ListLabel 2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20">
    <w:name w:val="ListLabel 220"/>
    <w:rsid w:val="0056504B"/>
    <w:rPr>
      <w:rFonts w:ascii="Arial" w:hAnsi="Arial" w:cs="Arial"/>
      <w:sz w:val="22"/>
    </w:rPr>
  </w:style>
  <w:style w:type="character" w:customStyle="1" w:styleId="ListLabel221">
    <w:name w:val="ListLabel 221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22">
    <w:name w:val="ListLabel 222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23">
    <w:name w:val="ListLabel 223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24">
    <w:name w:val="ListLabel 22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25">
    <w:name w:val="ListLabel 22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6">
    <w:name w:val="ListLabel 22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7">
    <w:name w:val="ListLabel 2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8">
    <w:name w:val="ListLabel 2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9">
    <w:name w:val="ListLabel 2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0">
    <w:name w:val="ListLabel 2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1">
    <w:name w:val="ListLabel 2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2">
    <w:name w:val="ListLabel 2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3">
    <w:name w:val="ListLabel 233"/>
    <w:rsid w:val="0056504B"/>
    <w:rPr>
      <w:rFonts w:ascii="Arial" w:hAnsi="Arial" w:cs="Arial"/>
      <w:b/>
      <w:sz w:val="22"/>
    </w:rPr>
  </w:style>
  <w:style w:type="character" w:customStyle="1" w:styleId="ListLabel234">
    <w:name w:val="ListLabel 23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5">
    <w:name w:val="ListLabel 235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6">
    <w:name w:val="ListLabel 2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7">
    <w:name w:val="ListLabel 2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8">
    <w:name w:val="ListLabel 2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9">
    <w:name w:val="ListLabel 2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0">
    <w:name w:val="ListLabel 2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1">
    <w:name w:val="ListLabel 2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2">
    <w:name w:val="ListLabel 2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3">
    <w:name w:val="ListLabel 2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4">
    <w:name w:val="ListLabel 2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5">
    <w:name w:val="ListLabel 24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46">
    <w:name w:val="ListLabel 24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7">
    <w:name w:val="ListLabel 24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8">
    <w:name w:val="ListLabel 24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9">
    <w:name w:val="ListLabel 24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0">
    <w:name w:val="ListLabel 250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1">
    <w:name w:val="ListLabel 2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2">
    <w:name w:val="ListLabel 25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3">
    <w:name w:val="ListLabel 253"/>
    <w:rsid w:val="0056504B"/>
    <w:rPr>
      <w:rFonts w:ascii="Arial" w:eastAsia="Times New Roman" w:hAnsi="Arial" w:cs="Arial"/>
      <w:sz w:val="22"/>
    </w:rPr>
  </w:style>
  <w:style w:type="character" w:customStyle="1" w:styleId="ListLabel254">
    <w:name w:val="ListLabel 254"/>
    <w:rsid w:val="0056504B"/>
    <w:rPr>
      <w:rFonts w:cs="Times New Roman"/>
    </w:rPr>
  </w:style>
  <w:style w:type="character" w:customStyle="1" w:styleId="ListLabel255">
    <w:name w:val="ListLabel 255"/>
    <w:rsid w:val="0056504B"/>
    <w:rPr>
      <w:rFonts w:ascii="Arial" w:eastAsia="Times New Roman" w:hAnsi="Arial" w:cs="Arial"/>
      <w:sz w:val="22"/>
    </w:rPr>
  </w:style>
  <w:style w:type="character" w:customStyle="1" w:styleId="ListLabel256">
    <w:name w:val="ListLabel 256"/>
    <w:rsid w:val="0056504B"/>
    <w:rPr>
      <w:rFonts w:cs="Times New Roman"/>
    </w:rPr>
  </w:style>
  <w:style w:type="character" w:customStyle="1" w:styleId="ListLabel257">
    <w:name w:val="ListLabel 257"/>
    <w:rsid w:val="0056504B"/>
    <w:rPr>
      <w:rFonts w:cs="Times New Roman"/>
    </w:rPr>
  </w:style>
  <w:style w:type="character" w:customStyle="1" w:styleId="ListLabel258">
    <w:name w:val="ListLabel 258"/>
    <w:rsid w:val="0056504B"/>
    <w:rPr>
      <w:rFonts w:cs="Times New Roman"/>
    </w:rPr>
  </w:style>
  <w:style w:type="character" w:customStyle="1" w:styleId="ListLabel259">
    <w:name w:val="ListLabel 259"/>
    <w:rsid w:val="0056504B"/>
    <w:rPr>
      <w:rFonts w:cs="Times New Roman"/>
    </w:rPr>
  </w:style>
  <w:style w:type="character" w:customStyle="1" w:styleId="ListLabel260">
    <w:name w:val="ListLabel 260"/>
    <w:rsid w:val="0056504B"/>
    <w:rPr>
      <w:rFonts w:cs="Times New Roman"/>
    </w:rPr>
  </w:style>
  <w:style w:type="character" w:customStyle="1" w:styleId="ListLabel261">
    <w:name w:val="ListLabel 261"/>
    <w:rsid w:val="0056504B"/>
    <w:rPr>
      <w:rFonts w:cs="Times New Roman"/>
    </w:rPr>
  </w:style>
  <w:style w:type="character" w:customStyle="1" w:styleId="ListLabel262">
    <w:name w:val="ListLabel 262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63">
    <w:name w:val="ListLabel 26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64">
    <w:name w:val="ListLabel 26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5">
    <w:name w:val="ListLabel 26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6">
    <w:name w:val="ListLabel 2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7">
    <w:name w:val="ListLabel 2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8">
    <w:name w:val="ListLabel 2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9">
    <w:name w:val="ListLabel 2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0">
    <w:name w:val="ListLabel 2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1">
    <w:name w:val="ListLabel 271"/>
    <w:rsid w:val="0056504B"/>
    <w:rPr>
      <w:rFonts w:ascii="Arial" w:hAnsi="Arial" w:cs="Arial"/>
      <w:sz w:val="22"/>
    </w:rPr>
  </w:style>
  <w:style w:type="character" w:customStyle="1" w:styleId="ListLabel272">
    <w:name w:val="ListLabel 27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73">
    <w:name w:val="ListLabel 27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74">
    <w:name w:val="ListLabel 27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75">
    <w:name w:val="ListLabel 27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76">
    <w:name w:val="ListLabel 2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7">
    <w:name w:val="ListLabel 2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8">
    <w:name w:val="ListLabel 2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9">
    <w:name w:val="ListLabel 2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0">
    <w:name w:val="ListLabel 2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1">
    <w:name w:val="ListLabel 2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2">
    <w:name w:val="ListLabel 28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3">
    <w:name w:val="ListLabel 2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4">
    <w:name w:val="ListLabel 284"/>
    <w:rsid w:val="0056504B"/>
    <w:rPr>
      <w:rFonts w:ascii="Arial" w:hAnsi="Arial" w:cs="Arial"/>
      <w:b/>
      <w:sz w:val="22"/>
    </w:rPr>
  </w:style>
  <w:style w:type="character" w:customStyle="1" w:styleId="ListLabel285">
    <w:name w:val="ListLabel 28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6">
    <w:name w:val="ListLabel 286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7">
    <w:name w:val="ListLabel 2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8">
    <w:name w:val="ListLabel 2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9">
    <w:name w:val="ListLabel 2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0">
    <w:name w:val="ListLabel 2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1">
    <w:name w:val="ListLabel 2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2">
    <w:name w:val="ListLabel 2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3">
    <w:name w:val="ListLabel 2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4">
    <w:name w:val="ListLabel 29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5">
    <w:name w:val="ListLabel 29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6">
    <w:name w:val="ListLabel 296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97">
    <w:name w:val="ListLabel 29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8">
    <w:name w:val="ListLabel 29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9">
    <w:name w:val="ListLabel 29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0">
    <w:name w:val="ListLabel 3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1">
    <w:name w:val="ListLabel 301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2">
    <w:name w:val="ListLabel 30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3">
    <w:name w:val="ListLabel 30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4">
    <w:name w:val="ListLabel 304"/>
    <w:rsid w:val="0056504B"/>
    <w:rPr>
      <w:rFonts w:ascii="Arial" w:eastAsia="Times New Roman" w:hAnsi="Arial" w:cs="Arial"/>
      <w:sz w:val="22"/>
    </w:rPr>
  </w:style>
  <w:style w:type="character" w:customStyle="1" w:styleId="ListLabel305">
    <w:name w:val="ListLabel 305"/>
    <w:rsid w:val="0056504B"/>
    <w:rPr>
      <w:rFonts w:cs="Times New Roman"/>
    </w:rPr>
  </w:style>
  <w:style w:type="character" w:customStyle="1" w:styleId="ListLabel306">
    <w:name w:val="ListLabel 306"/>
    <w:rsid w:val="0056504B"/>
    <w:rPr>
      <w:rFonts w:ascii="Arial" w:eastAsia="Times New Roman" w:hAnsi="Arial" w:cs="Arial"/>
      <w:sz w:val="22"/>
    </w:rPr>
  </w:style>
  <w:style w:type="character" w:customStyle="1" w:styleId="ListLabel307">
    <w:name w:val="ListLabel 307"/>
    <w:rsid w:val="0056504B"/>
    <w:rPr>
      <w:rFonts w:cs="Times New Roman"/>
    </w:rPr>
  </w:style>
  <w:style w:type="character" w:customStyle="1" w:styleId="ListLabel308">
    <w:name w:val="ListLabel 308"/>
    <w:rsid w:val="0056504B"/>
    <w:rPr>
      <w:rFonts w:cs="Times New Roman"/>
    </w:rPr>
  </w:style>
  <w:style w:type="character" w:customStyle="1" w:styleId="ListLabel309">
    <w:name w:val="ListLabel 309"/>
    <w:rsid w:val="0056504B"/>
    <w:rPr>
      <w:rFonts w:cs="Times New Roman"/>
    </w:rPr>
  </w:style>
  <w:style w:type="character" w:customStyle="1" w:styleId="ListLabel310">
    <w:name w:val="ListLabel 310"/>
    <w:rsid w:val="0056504B"/>
    <w:rPr>
      <w:rFonts w:cs="Times New Roman"/>
    </w:rPr>
  </w:style>
  <w:style w:type="character" w:customStyle="1" w:styleId="ListLabel311">
    <w:name w:val="ListLabel 311"/>
    <w:rsid w:val="0056504B"/>
    <w:rPr>
      <w:rFonts w:cs="Times New Roman"/>
    </w:rPr>
  </w:style>
  <w:style w:type="character" w:customStyle="1" w:styleId="ListLabel312">
    <w:name w:val="ListLabel 312"/>
    <w:rsid w:val="0056504B"/>
    <w:rPr>
      <w:rFonts w:cs="Times New Roman"/>
    </w:rPr>
  </w:style>
  <w:style w:type="character" w:customStyle="1" w:styleId="ListLabel313">
    <w:name w:val="ListLabel 313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14">
    <w:name w:val="ListLabel 31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15">
    <w:name w:val="ListLabel 3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6">
    <w:name w:val="ListLabel 3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7">
    <w:name w:val="ListLabel 3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8">
    <w:name w:val="ListLabel 3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9">
    <w:name w:val="ListLabel 3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0">
    <w:name w:val="ListLabel 32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1">
    <w:name w:val="ListLabel 32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2">
    <w:name w:val="ListLabel 322"/>
    <w:rsid w:val="0056504B"/>
    <w:rPr>
      <w:rFonts w:ascii="Arial" w:hAnsi="Arial" w:cs="Arial"/>
      <w:sz w:val="22"/>
    </w:rPr>
  </w:style>
  <w:style w:type="character" w:customStyle="1" w:styleId="ListLabel323">
    <w:name w:val="ListLabel 323"/>
    <w:rsid w:val="0056504B"/>
    <w:rPr>
      <w:rFonts w:cs="Arial"/>
      <w:b w:val="0"/>
      <w:sz w:val="22"/>
      <w:szCs w:val="22"/>
    </w:rPr>
  </w:style>
  <w:style w:type="character" w:customStyle="1" w:styleId="ListLabel324">
    <w:name w:val="ListLabel 324"/>
    <w:rsid w:val="0056504B"/>
    <w:rPr>
      <w:rFonts w:cs="Arial"/>
      <w:b w:val="0"/>
      <w:color w:val="auto"/>
      <w:sz w:val="22"/>
      <w:szCs w:val="22"/>
    </w:rPr>
  </w:style>
  <w:style w:type="character" w:customStyle="1" w:styleId="ListLabel325">
    <w:name w:val="ListLabel 325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26">
    <w:name w:val="ListLabel 326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27">
    <w:name w:val="ListLabel 3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8">
    <w:name w:val="ListLabel 3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9">
    <w:name w:val="ListLabel 3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0">
    <w:name w:val="ListLabel 3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1">
    <w:name w:val="ListLabel 3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2">
    <w:name w:val="ListLabel 3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3">
    <w:name w:val="ListLabel 3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4">
    <w:name w:val="ListLabel 3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5">
    <w:name w:val="ListLabel 335"/>
    <w:rsid w:val="0056504B"/>
    <w:rPr>
      <w:b/>
      <w:sz w:val="22"/>
    </w:rPr>
  </w:style>
  <w:style w:type="character" w:customStyle="1" w:styleId="ListLabel336">
    <w:name w:val="ListLabel 336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7">
    <w:name w:val="ListLabel 337"/>
    <w:rsid w:val="0056504B"/>
    <w:rPr>
      <w:rFonts w:eastAsia="Times New Roman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8">
    <w:name w:val="ListLabel 3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9">
    <w:name w:val="ListLabel 3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0">
    <w:name w:val="ListLabel 3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1">
    <w:name w:val="ListLabel 3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2">
    <w:name w:val="ListLabel 3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3">
    <w:name w:val="ListLabel 3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4">
    <w:name w:val="ListLabel 3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5">
    <w:name w:val="ListLabel 34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6">
    <w:name w:val="ListLabel 3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7">
    <w:name w:val="ListLabel 347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48">
    <w:name w:val="ListLabel 34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49">
    <w:name w:val="ListLabel 34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0">
    <w:name w:val="ListLabel 35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1">
    <w:name w:val="ListLabel 3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2">
    <w:name w:val="ListLabel 352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3">
    <w:name w:val="ListLabel 35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4">
    <w:name w:val="ListLabel 354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5">
    <w:name w:val="ListLabel 355"/>
    <w:rsid w:val="0056504B"/>
    <w:rPr>
      <w:rFonts w:eastAsia="Times New Roman" w:cs="Arial"/>
      <w:sz w:val="22"/>
    </w:rPr>
  </w:style>
  <w:style w:type="character" w:customStyle="1" w:styleId="ListLabel356">
    <w:name w:val="ListLabel 356"/>
    <w:rsid w:val="0056504B"/>
    <w:rPr>
      <w:rFonts w:cs="Times New Roman"/>
    </w:rPr>
  </w:style>
  <w:style w:type="character" w:customStyle="1" w:styleId="ListLabel357">
    <w:name w:val="ListLabel 357"/>
    <w:rsid w:val="0056504B"/>
    <w:rPr>
      <w:rFonts w:eastAsia="Times New Roman" w:cs="Arial"/>
      <w:sz w:val="22"/>
    </w:rPr>
  </w:style>
  <w:style w:type="character" w:customStyle="1" w:styleId="ListLabel358">
    <w:name w:val="ListLabel 358"/>
    <w:rsid w:val="0056504B"/>
    <w:rPr>
      <w:rFonts w:cs="Times New Roman"/>
    </w:rPr>
  </w:style>
  <w:style w:type="character" w:customStyle="1" w:styleId="ListLabel359">
    <w:name w:val="ListLabel 359"/>
    <w:rsid w:val="0056504B"/>
    <w:rPr>
      <w:rFonts w:cs="Times New Roman"/>
    </w:rPr>
  </w:style>
  <w:style w:type="character" w:customStyle="1" w:styleId="ListLabel360">
    <w:name w:val="ListLabel 360"/>
    <w:rsid w:val="0056504B"/>
    <w:rPr>
      <w:rFonts w:cs="Times New Roman"/>
    </w:rPr>
  </w:style>
  <w:style w:type="character" w:customStyle="1" w:styleId="ListLabel361">
    <w:name w:val="ListLabel 361"/>
    <w:rsid w:val="0056504B"/>
    <w:rPr>
      <w:rFonts w:cs="Times New Roman"/>
    </w:rPr>
  </w:style>
  <w:style w:type="character" w:customStyle="1" w:styleId="ListLabel362">
    <w:name w:val="ListLabel 362"/>
    <w:rsid w:val="0056504B"/>
    <w:rPr>
      <w:rFonts w:cs="Times New Roman"/>
    </w:rPr>
  </w:style>
  <w:style w:type="character" w:customStyle="1" w:styleId="ListLabel363">
    <w:name w:val="ListLabel 363"/>
    <w:rsid w:val="0056504B"/>
    <w:rPr>
      <w:rFonts w:cs="Times New Roman"/>
    </w:rPr>
  </w:style>
  <w:style w:type="character" w:customStyle="1" w:styleId="ListLabel364">
    <w:name w:val="ListLabel 364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65">
    <w:name w:val="ListLabel 36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66">
    <w:name w:val="ListLabel 3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7">
    <w:name w:val="ListLabel 3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8">
    <w:name w:val="ListLabel 3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9">
    <w:name w:val="ListLabel 3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0">
    <w:name w:val="ListLabel 3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1">
    <w:name w:val="ListLabel 37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2">
    <w:name w:val="ListLabel 372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3">
    <w:name w:val="ListLabel 373"/>
    <w:rsid w:val="0056504B"/>
    <w:rPr>
      <w:rFonts w:ascii="Arial" w:hAnsi="Arial" w:cs="Symbol"/>
      <w:color w:val="auto"/>
      <w:sz w:val="22"/>
    </w:rPr>
  </w:style>
  <w:style w:type="character" w:customStyle="1" w:styleId="ListLabel374">
    <w:name w:val="ListLabel 374"/>
    <w:rsid w:val="0056504B"/>
    <w:rPr>
      <w:rFonts w:ascii="Arial" w:hAnsi="Arial" w:cs="Symbol"/>
      <w:sz w:val="22"/>
    </w:rPr>
  </w:style>
  <w:style w:type="character" w:customStyle="1" w:styleId="ListLabel375">
    <w:name w:val="ListLabel 375"/>
    <w:rsid w:val="0056504B"/>
    <w:rPr>
      <w:rFonts w:cs="Arial"/>
      <w:sz w:val="22"/>
      <w:szCs w:val="22"/>
    </w:rPr>
  </w:style>
  <w:style w:type="character" w:customStyle="1" w:styleId="ListLabel376">
    <w:name w:val="ListLabel 376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77">
    <w:name w:val="ListLabel 377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78">
    <w:name w:val="ListLabel 378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79">
    <w:name w:val="ListLabel 379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80">
    <w:name w:val="ListLabel 380"/>
    <w:rsid w:val="0056504B"/>
    <w:rPr>
      <w:rFonts w:cs="Arial"/>
      <w:sz w:val="22"/>
      <w:szCs w:val="22"/>
    </w:rPr>
  </w:style>
  <w:style w:type="character" w:customStyle="1" w:styleId="ListLabel381">
    <w:name w:val="ListLabel 381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82">
    <w:name w:val="ListLabel 38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3">
    <w:name w:val="ListLabel 383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84">
    <w:name w:val="ListLabel 38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5">
    <w:name w:val="ListLabel 38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6">
    <w:name w:val="ListLabel 38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7">
    <w:name w:val="ListLabel 38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8">
    <w:name w:val="ListLabel 38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9">
    <w:name w:val="ListLabel 38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0">
    <w:name w:val="ListLabel 39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1">
    <w:name w:val="ListLabel 39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2">
    <w:name w:val="ListLabel 392"/>
    <w:rsid w:val="0056504B"/>
    <w:rPr>
      <w:rFonts w:ascii="Arial" w:hAnsi="Arial" w:cs="Symbol"/>
      <w:color w:val="auto"/>
      <w:sz w:val="22"/>
    </w:rPr>
  </w:style>
  <w:style w:type="character" w:customStyle="1" w:styleId="ListLabel393">
    <w:name w:val="ListLabel 393"/>
    <w:rsid w:val="0056504B"/>
    <w:rPr>
      <w:rFonts w:ascii="Arial" w:hAnsi="Arial" w:cs="Symbol"/>
      <w:sz w:val="22"/>
    </w:rPr>
  </w:style>
  <w:style w:type="character" w:customStyle="1" w:styleId="ListLabel394">
    <w:name w:val="ListLabel 394"/>
    <w:rsid w:val="0056504B"/>
    <w:rPr>
      <w:rFonts w:cs="Arial"/>
      <w:sz w:val="22"/>
      <w:szCs w:val="22"/>
    </w:rPr>
  </w:style>
  <w:style w:type="character" w:customStyle="1" w:styleId="ListLabel395">
    <w:name w:val="ListLabel 395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96">
    <w:name w:val="ListLabel 396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97">
    <w:name w:val="ListLabel 397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98">
    <w:name w:val="ListLabel 398"/>
    <w:rsid w:val="0056504B"/>
    <w:rPr>
      <w:rFonts w:ascii="Arial" w:hAnsi="Arial" w:cs="Arial"/>
      <w:sz w:val="22"/>
      <w:szCs w:val="22"/>
      <w:lang w:val="pl-PL"/>
    </w:rPr>
  </w:style>
  <w:style w:type="character" w:customStyle="1" w:styleId="TekstdymkaZnak1">
    <w:name w:val="Tekst dymka Znak1"/>
    <w:rsid w:val="0056504B"/>
    <w:rPr>
      <w:rFonts w:ascii="Tahoma" w:hAnsi="Tahoma" w:cs="Tahoma"/>
      <w:color w:val="000000"/>
      <w:sz w:val="16"/>
      <w:szCs w:val="16"/>
    </w:rPr>
  </w:style>
  <w:style w:type="paragraph" w:customStyle="1" w:styleId="Nagwek30">
    <w:name w:val="Nagłówek3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styleId="Lista">
    <w:name w:val="List"/>
    <w:basedOn w:val="Tekstpodstawowy"/>
    <w:rsid w:val="0056504B"/>
    <w:pPr>
      <w:suppressAutoHyphens/>
      <w:spacing w:after="140" w:line="276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styleId="Legenda">
    <w:name w:val="caption"/>
    <w:basedOn w:val="Normalny"/>
    <w:qFormat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Indeks">
    <w:name w:val="Indeks"/>
    <w:basedOn w:val="Normalny"/>
    <w:rsid w:val="0056504B"/>
    <w:pPr>
      <w:suppressLineNumbers/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customStyle="1" w:styleId="Nagwek20">
    <w:name w:val="Nagłówek2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customStyle="1" w:styleId="Legenda1">
    <w:name w:val="Legenda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Podpis1">
    <w:name w:val="Podpis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Legenda2">
    <w:name w:val="Legenda2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56504B"/>
    <w:pPr>
      <w:suppressAutoHyphens/>
      <w:spacing w:after="5" w:line="240" w:lineRule="auto"/>
      <w:ind w:left="708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customStyle="1" w:styleId="Tekstkomentarza1">
    <w:name w:val="Tekst komentarza1"/>
    <w:basedOn w:val="Normalny"/>
    <w:rsid w:val="0056504B"/>
    <w:pPr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6504B"/>
    <w:pPr>
      <w:suppressAutoHyphens/>
      <w:spacing w:before="280" w:after="119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dymka1">
    <w:name w:val="Tekst dymka1"/>
    <w:basedOn w:val="Normalny"/>
    <w:rsid w:val="0056504B"/>
    <w:pPr>
      <w:suppressAutoHyphens/>
      <w:spacing w:after="0" w:line="100" w:lineRule="atLeast"/>
      <w:ind w:left="427" w:right="1580" w:hanging="341"/>
      <w:jc w:val="both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matkomentarza1">
    <w:name w:val="Temat komentarza1"/>
    <w:basedOn w:val="Tekstkomentarza1"/>
    <w:next w:val="Tekstkomentarza1"/>
    <w:rsid w:val="0056504B"/>
    <w:pPr>
      <w:spacing w:line="100" w:lineRule="atLeast"/>
    </w:pPr>
    <w:rPr>
      <w:b/>
      <w:bCs/>
    </w:rPr>
  </w:style>
  <w:style w:type="paragraph" w:customStyle="1" w:styleId="Tekstpodstawowy21">
    <w:name w:val="Tekst podstawowy 21"/>
    <w:basedOn w:val="Normalny"/>
    <w:rsid w:val="0056504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Zwykytekst">
    <w:name w:val="WW-Zwykły tekst"/>
    <w:basedOn w:val="Normalny"/>
    <w:rsid w:val="0056504B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4"/>
      <w:szCs w:val="24"/>
      <w:lang w:val="en-US"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56504B"/>
    <w:rPr>
      <w:rFonts w:ascii="Tahoma" w:hAnsi="Tahoma" w:cs="Tahoma"/>
      <w:color w:val="00000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56504B"/>
    <w:rPr>
      <w:rFonts w:ascii="Tahoma" w:hAnsi="Tahoma" w:cs="Tahoma"/>
      <w:b/>
      <w:bCs/>
      <w:color w:val="00000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865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08D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D37D6B"/>
    <w:rPr>
      <w:rFonts w:ascii="Arial" w:eastAsia="Lucida Sans Unicode" w:hAnsi="Arial" w:cs="Arial"/>
      <w:i/>
      <w:iCs/>
      <w:kern w:val="1"/>
      <w:lang w:eastAsia="ar-SA"/>
    </w:rPr>
  </w:style>
  <w:style w:type="character" w:customStyle="1" w:styleId="cpvdrzewo5">
    <w:name w:val="cpv_drzewo_5"/>
    <w:rsid w:val="00B96395"/>
  </w:style>
  <w:style w:type="character" w:customStyle="1" w:styleId="Styl2SWZZnak">
    <w:name w:val="Styl2SWZ Znak"/>
    <w:basedOn w:val="Domylnaczcionkaakapitu"/>
    <w:link w:val="Styl2SWZ"/>
    <w:locked/>
    <w:rsid w:val="00FC79EE"/>
  </w:style>
  <w:style w:type="paragraph" w:customStyle="1" w:styleId="Styl2SWZ">
    <w:name w:val="Styl2SWZ"/>
    <w:basedOn w:val="Normalny"/>
    <w:link w:val="Styl2SWZZnak"/>
    <w:qFormat/>
    <w:rsid w:val="00FC79EE"/>
    <w:pPr>
      <w:numPr>
        <w:numId w:val="14"/>
      </w:numPr>
      <w:spacing w:after="0" w:line="240" w:lineRule="auto"/>
      <w:jc w:val="both"/>
    </w:pPr>
  </w:style>
  <w:style w:type="character" w:styleId="Uwydatnienie">
    <w:name w:val="Emphasis"/>
    <w:basedOn w:val="Domylnaczcionkaakapitu"/>
    <w:uiPriority w:val="20"/>
    <w:qFormat/>
    <w:rsid w:val="00395DEA"/>
    <w:rPr>
      <w:i/>
      <w:iCs/>
    </w:rPr>
  </w:style>
  <w:style w:type="paragraph" w:styleId="Bezodstpw">
    <w:name w:val="No Spacing"/>
    <w:qFormat/>
    <w:rsid w:val="00F15B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ust">
    <w:name w:val="ust"/>
    <w:rsid w:val="00F15BC2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numbering" w:customStyle="1" w:styleId="Numbering123">
    <w:name w:val="Numbering 123"/>
    <w:basedOn w:val="Bezlisty"/>
    <w:rsid w:val="00F15BC2"/>
    <w:pPr>
      <w:numPr>
        <w:numId w:val="24"/>
      </w:numPr>
    </w:pPr>
  </w:style>
  <w:style w:type="character" w:customStyle="1" w:styleId="Styl1SWZZnak">
    <w:name w:val="Styl1SWZ Znak"/>
    <w:basedOn w:val="Domylnaczcionkaakapitu"/>
    <w:link w:val="Styl1SWZ"/>
    <w:locked/>
    <w:rsid w:val="00B72774"/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customStyle="1" w:styleId="Styl1SWZ">
    <w:name w:val="Styl1SWZ"/>
    <w:basedOn w:val="Nagwek1"/>
    <w:link w:val="Styl1SWZZnak"/>
    <w:qFormat/>
    <w:rsid w:val="00B72774"/>
    <w:pPr>
      <w:numPr>
        <w:numId w:val="19"/>
      </w:numPr>
      <w:spacing w:before="120" w:after="120" w:line="240" w:lineRule="auto"/>
      <w:jc w:val="both"/>
    </w:pPr>
    <w:rPr>
      <w:b/>
      <w:sz w:val="22"/>
    </w:rPr>
  </w:style>
  <w:style w:type="character" w:customStyle="1" w:styleId="czeinternetowe">
    <w:name w:val="Łącze internetowe"/>
    <w:basedOn w:val="Domylnaczcionkaakapitu"/>
    <w:rsid w:val="007B4890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0979DF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8224D"/>
    <w:rPr>
      <w:color w:val="954F72" w:themeColor="followedHyperlink"/>
      <w:u w:val="single"/>
    </w:rPr>
  </w:style>
  <w:style w:type="character" w:customStyle="1" w:styleId="articletitle">
    <w:name w:val="articletitle"/>
    <w:basedOn w:val="Domylnaczcionkaakapitu"/>
    <w:rsid w:val="007A7770"/>
  </w:style>
  <w:style w:type="numbering" w:styleId="111111">
    <w:name w:val="Outline List 2"/>
    <w:basedOn w:val="Bezlisty"/>
    <w:uiPriority w:val="99"/>
    <w:semiHidden/>
    <w:unhideWhenUsed/>
    <w:rsid w:val="00254C9F"/>
    <w:pPr>
      <w:numPr>
        <w:numId w:val="1"/>
      </w:numPr>
    </w:pPr>
  </w:style>
  <w:style w:type="paragraph" w:customStyle="1" w:styleId="Zwykytekst1">
    <w:name w:val="Zwykły tekst1"/>
    <w:basedOn w:val="Normalny"/>
    <w:rsid w:val="0029773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26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500FA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3D4B7F"/>
  </w:style>
  <w:style w:type="character" w:styleId="Wyrnieniedelikatne">
    <w:name w:val="Subtle Emphasis"/>
    <w:uiPriority w:val="19"/>
    <w:qFormat/>
    <w:rsid w:val="0048230B"/>
    <w:rPr>
      <w:i/>
      <w:iCs/>
      <w:color w:val="808080"/>
    </w:rPr>
  </w:style>
  <w:style w:type="paragraph" w:customStyle="1" w:styleId="paragraph">
    <w:name w:val="paragraph"/>
    <w:basedOn w:val="Normalny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01D9"/>
  </w:style>
  <w:style w:type="character" w:customStyle="1" w:styleId="spellingerror">
    <w:name w:val="spellingerror"/>
    <w:basedOn w:val="Domylnaczcionkaakapitu"/>
    <w:rsid w:val="005201D9"/>
  </w:style>
  <w:style w:type="character" w:customStyle="1" w:styleId="Nagwek7Znak">
    <w:name w:val="Nagłówek 7 Znak"/>
    <w:basedOn w:val="Domylnaczcionkaakapitu"/>
    <w:link w:val="Nagwek7"/>
    <w:rsid w:val="00CB3F8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Zawartotabeli">
    <w:name w:val="Zawartość tabeli"/>
    <w:basedOn w:val="Tekstpodstawowy"/>
    <w:qFormat/>
    <w:rsid w:val="00AF1EFC"/>
    <w:pPr>
      <w:widowControl w:val="0"/>
      <w:suppressLineNumbers/>
      <w:shd w:val="clear" w:color="auto" w:fill="FFFFFF"/>
      <w:suppressAutoHyphens/>
      <w:spacing w:line="240" w:lineRule="auto"/>
    </w:pPr>
    <w:rPr>
      <w:rFonts w:ascii="Liberation Serif" w:eastAsia="Lucida Sans Unicode" w:hAnsi="Liberation Serif" w:cs="Arial"/>
      <w:color w:val="000000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6E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985D13"/>
    <w:rPr>
      <w:color w:val="0000C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C6EEB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FA76D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FC0684"/>
    <w:pPr>
      <w:spacing w:after="0" w:line="240" w:lineRule="auto"/>
    </w:pPr>
  </w:style>
  <w:style w:type="character" w:customStyle="1" w:styleId="Teksttreci">
    <w:name w:val="Tekst treści_"/>
    <w:link w:val="Teksttreci0"/>
    <w:locked/>
    <w:rsid w:val="00F97C1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C13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Normalny2">
    <w:name w:val="Normalny2"/>
    <w:basedOn w:val="Domylnaczcionkaakapitu"/>
    <w:rsid w:val="00A56F0E"/>
  </w:style>
  <w:style w:type="paragraph" w:customStyle="1" w:styleId="mb-0">
    <w:name w:val="mb-0"/>
    <w:basedOn w:val="Normalny"/>
    <w:rsid w:val="00A56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531">
    <w:name w:val="WWNum531"/>
    <w:rsid w:val="00A835D5"/>
    <w:pPr>
      <w:numPr>
        <w:numId w:val="60"/>
      </w:numPr>
    </w:pPr>
  </w:style>
  <w:style w:type="numbering" w:customStyle="1" w:styleId="WWNum511">
    <w:name w:val="WWNum511"/>
    <w:rsid w:val="002C3B92"/>
    <w:pPr>
      <w:numPr>
        <w:numId w:val="80"/>
      </w:numPr>
    </w:pPr>
  </w:style>
  <w:style w:type="numbering" w:customStyle="1" w:styleId="WWNum521">
    <w:name w:val="WWNum521"/>
    <w:rsid w:val="002C3B92"/>
    <w:pPr>
      <w:numPr>
        <w:numId w:val="81"/>
      </w:numPr>
    </w:pPr>
  </w:style>
  <w:style w:type="paragraph" w:customStyle="1" w:styleId="Lista21">
    <w:name w:val="Lista 21"/>
    <w:basedOn w:val="Normalny"/>
    <w:rsid w:val="00D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B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4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4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49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3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6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66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7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771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8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8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D2FBF-5C4C-464E-A8AA-7F53D6DFC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Mazur-Gądek</dc:creator>
  <cp:keywords/>
  <dc:description/>
  <cp:lastModifiedBy>Gmina Iwanowice</cp:lastModifiedBy>
  <cp:revision>12</cp:revision>
  <cp:lastPrinted>2021-02-15T11:09:00Z</cp:lastPrinted>
  <dcterms:created xsi:type="dcterms:W3CDTF">2022-04-07T10:50:00Z</dcterms:created>
  <dcterms:modified xsi:type="dcterms:W3CDTF">2025-07-04T07:50:00Z</dcterms:modified>
</cp:coreProperties>
</file>